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88" w:rsidRDefault="00993022" w:rsidP="00485A88">
      <w:r>
        <w:rPr>
          <w:noProof/>
        </w:rPr>
        <w:drawing>
          <wp:inline distT="0" distB="0" distL="0" distR="0">
            <wp:extent cx="6645575" cy="6642340"/>
            <wp:effectExtent l="57150" t="19050" r="21925" b="0"/>
            <wp:docPr id="1" name="Рисунок 0" descr="ск5 8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5 8кл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8511" cy="664527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D6685A" w:rsidRDefault="00485A88" w:rsidP="00485A88">
      <w:pPr>
        <w:ind w:left="-1260" w:right="-465" w:firstLine="1260"/>
        <w:jc w:val="center"/>
      </w:pPr>
      <w:r>
        <w:rPr>
          <w:b/>
          <w:sz w:val="28"/>
          <w:szCs w:val="28"/>
        </w:rPr>
        <w:lastRenderedPageBreak/>
        <w:br w:type="page"/>
      </w:r>
      <w:r w:rsidR="00565831">
        <w:lastRenderedPageBreak/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B59D3" w:rsidRDefault="007B59D3" w:rsidP="00D57954">
      <w:pPr>
        <w:ind w:right="-465"/>
      </w:pPr>
    </w:p>
    <w:p w:rsidR="007B59D3" w:rsidRPr="0039194F" w:rsidRDefault="007B59D3" w:rsidP="00D57954">
      <w:pPr>
        <w:ind w:right="-465"/>
      </w:pPr>
    </w:p>
    <w:p w:rsidR="00092D7C" w:rsidRDefault="00E80D9C" w:rsidP="00280B04">
      <w:pPr>
        <w:ind w:right="-465"/>
        <w:jc w:val="center"/>
        <w:rPr>
          <w:b/>
        </w:rPr>
      </w:pPr>
      <w:r w:rsidRPr="003001A0">
        <w:rPr>
          <w:b/>
        </w:rPr>
        <w:t>Пояснительная записка.</w:t>
      </w:r>
    </w:p>
    <w:p w:rsidR="00280B04" w:rsidRPr="00D56408" w:rsidRDefault="00280B04" w:rsidP="00280B04">
      <w:pPr>
        <w:ind w:firstLine="567"/>
        <w:contextualSpacing/>
        <w:jc w:val="both"/>
      </w:pPr>
      <w:r w:rsidRPr="00D56408">
        <w:t>Р</w:t>
      </w:r>
      <w:r w:rsidR="00231A2A">
        <w:t>абочая программа по физике для 8</w:t>
      </w:r>
      <w:r w:rsidRPr="00D56408">
        <w:t xml:space="preserve"> класса ФГОС разработана на основе следующих документов:</w:t>
      </w:r>
    </w:p>
    <w:p w:rsidR="00280B04" w:rsidRPr="00D56408" w:rsidRDefault="00280B04" w:rsidP="00280B04">
      <w:pPr>
        <w:pStyle w:val="ac"/>
        <w:numPr>
          <w:ilvl w:val="0"/>
          <w:numId w:val="58"/>
        </w:numPr>
        <w:suppressAutoHyphens/>
        <w:jc w:val="both"/>
      </w:pPr>
      <w:r w:rsidRPr="00D56408">
        <w:t>Федерального государственного образовательного стандарта основного общего образования (ФГОС ООО) (Приказом МО РФ от 17.12.2010 г. № 18</w:t>
      </w:r>
      <w:r>
        <w:t>97</w:t>
      </w:r>
      <w:r w:rsidRPr="00D56408">
        <w:t>).</w:t>
      </w:r>
    </w:p>
    <w:p w:rsidR="00280B04" w:rsidRPr="00D56408" w:rsidRDefault="00280B04" w:rsidP="00280B04">
      <w:pPr>
        <w:pStyle w:val="ac"/>
        <w:numPr>
          <w:ilvl w:val="0"/>
          <w:numId w:val="57"/>
        </w:numPr>
        <w:suppressAutoHyphens/>
      </w:pPr>
      <w:r w:rsidRPr="00D56408">
        <w:t>Основной образовательной программы основного общего образования в соответствии с ФГОС(5- 9 классы) Муниципального бюджетного общеобразовательного учреждения</w:t>
      </w:r>
      <w:r w:rsidR="00485179">
        <w:t xml:space="preserve"> </w:t>
      </w:r>
      <w:r w:rsidRPr="00E13743">
        <w:t>«</w:t>
      </w:r>
      <w:r w:rsidR="00101179">
        <w:t>Сармановс</w:t>
      </w:r>
      <w:r w:rsidRPr="00E13743">
        <w:t>кая СОШ» Сармановского района РТ.</w:t>
      </w:r>
    </w:p>
    <w:p w:rsidR="00280B04" w:rsidRPr="00D56408" w:rsidRDefault="00280B04" w:rsidP="00280B04">
      <w:pPr>
        <w:pStyle w:val="2"/>
        <w:numPr>
          <w:ilvl w:val="0"/>
          <w:numId w:val="57"/>
        </w:numPr>
        <w:shd w:val="clear" w:color="auto" w:fill="auto"/>
        <w:tabs>
          <w:tab w:val="left" w:pos="1418"/>
        </w:tabs>
        <w:spacing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D56408">
        <w:rPr>
          <w:rFonts w:ascii="Times New Roman" w:hAnsi="Times New Roman" w:cs="Times New Roman"/>
          <w:sz w:val="24"/>
          <w:szCs w:val="24"/>
        </w:rPr>
        <w:t>УМК:</w:t>
      </w:r>
    </w:p>
    <w:p w:rsidR="00280B04" w:rsidRPr="00D56408" w:rsidRDefault="00231A2A" w:rsidP="00280B04">
      <w:pPr>
        <w:ind w:left="851"/>
        <w:jc w:val="both"/>
      </w:pPr>
      <w:r>
        <w:t>1. Учебник «Физика 8</w:t>
      </w:r>
      <w:r w:rsidR="00280B04" w:rsidRPr="00D56408">
        <w:t>».  А. В. Пёрышкин,Е.М. Гутник - М: Дрофа,. 2013.</w:t>
      </w:r>
    </w:p>
    <w:p w:rsidR="00280B04" w:rsidRPr="00D56408" w:rsidRDefault="00280B04" w:rsidP="00280B04">
      <w:pPr>
        <w:ind w:left="851"/>
        <w:jc w:val="both"/>
      </w:pPr>
      <w:r w:rsidRPr="00D56408">
        <w:t>2. Сборник задач по физике для 7-9 классов / В. И. Лукашик, Е. В. Иванова, - М: Просвещение, 2008.</w:t>
      </w:r>
    </w:p>
    <w:p w:rsidR="00280B04" w:rsidRPr="00D56408" w:rsidRDefault="00280B04" w:rsidP="00280B04">
      <w:pPr>
        <w:ind w:left="851"/>
        <w:jc w:val="both"/>
      </w:pPr>
      <w:r w:rsidRPr="00D56408">
        <w:t>3. Дидактические материалы «Физика 7-9 класс» / А. Е. Марон, Е. А. Марон, - М: Просвещение 2007.</w:t>
      </w:r>
    </w:p>
    <w:p w:rsidR="00092D7C" w:rsidRPr="009C1B10" w:rsidRDefault="00280B04" w:rsidP="00280B04">
      <w:pPr>
        <w:ind w:left="851"/>
        <w:jc w:val="both"/>
      </w:pPr>
      <w:r w:rsidRPr="00D56408">
        <w:t xml:space="preserve">4. Сборник качественных задач по физике для 7-9 классов / А. Е. Марон, Е. </w:t>
      </w:r>
      <w:r>
        <w:t>А. Марон, - М: Просвещение 200</w:t>
      </w:r>
      <w:r w:rsidR="00485179">
        <w:t>8</w:t>
      </w:r>
    </w:p>
    <w:p w:rsidR="009C1B10" w:rsidRPr="009C1B10" w:rsidRDefault="009C1B10" w:rsidP="00280B04">
      <w:pPr>
        <w:ind w:left="851"/>
        <w:jc w:val="both"/>
      </w:pPr>
      <w:r w:rsidRPr="009C1B10">
        <w:t>5.</w:t>
      </w:r>
      <w:r>
        <w:t>Учебный план МБОУ «Сармановская СОШ »на 20</w:t>
      </w:r>
      <w:r w:rsidR="001373DE">
        <w:t>20</w:t>
      </w:r>
      <w:r>
        <w:t>-20</w:t>
      </w:r>
      <w:r w:rsidR="006B2F4D">
        <w:t>2</w:t>
      </w:r>
      <w:r w:rsidR="001373DE">
        <w:t>1</w:t>
      </w:r>
      <w:r>
        <w:t xml:space="preserve"> учебный год</w:t>
      </w:r>
    </w:p>
    <w:p w:rsidR="00815E54" w:rsidRPr="00815E54" w:rsidRDefault="00815E54" w:rsidP="00815E54">
      <w:pPr>
        <w:ind w:left="360"/>
        <w:jc w:val="both"/>
      </w:pPr>
      <w:r w:rsidRPr="002E5360">
        <w:rPr>
          <w:bCs/>
          <w:iCs/>
        </w:rPr>
        <w:t>Уровень рабочей программы</w:t>
      </w:r>
      <w:r w:rsidR="00485179">
        <w:rPr>
          <w:bCs/>
          <w:iCs/>
        </w:rPr>
        <w:t xml:space="preserve"> </w:t>
      </w:r>
      <w:r w:rsidRPr="00815E54">
        <w:rPr>
          <w:u w:val="single"/>
        </w:rPr>
        <w:t>базовый</w:t>
      </w:r>
    </w:p>
    <w:p w:rsidR="00E13743" w:rsidRPr="00E13743" w:rsidRDefault="00E13743" w:rsidP="00E13743">
      <w:pPr>
        <w:ind w:left="360"/>
      </w:pPr>
      <w:r w:rsidRPr="00E13743">
        <w:rPr>
          <w:b/>
        </w:rPr>
        <w:t>В цели</w:t>
      </w:r>
      <w:r w:rsidR="00485179">
        <w:rPr>
          <w:b/>
        </w:rPr>
        <w:t xml:space="preserve"> и </w:t>
      </w:r>
      <w:r w:rsidRPr="00E13743">
        <w:rPr>
          <w:b/>
        </w:rPr>
        <w:t>задачи</w:t>
      </w:r>
      <w:r w:rsidRPr="00E13743">
        <w:t xml:space="preserve"> обучения физики входят:</w:t>
      </w:r>
    </w:p>
    <w:p w:rsidR="00E13743" w:rsidRPr="00E13743" w:rsidRDefault="00E13743" w:rsidP="00E13743">
      <w:pPr>
        <w:pStyle w:val="a3"/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-развитие мышления учащихся, формирование у них умений самостоятельно приобретать и применять знания, наблюдать и объяснять физические явления;</w:t>
      </w:r>
    </w:p>
    <w:p w:rsidR="00E13743" w:rsidRPr="00E13743" w:rsidRDefault="00E13743" w:rsidP="00E13743">
      <w:pPr>
        <w:pStyle w:val="a3"/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-овладения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E13743" w:rsidRPr="00E13743" w:rsidRDefault="00E13743" w:rsidP="00E13743">
      <w:pPr>
        <w:pStyle w:val="a3"/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-усвоение школьниками идей единство строение материи и неисчерпаемости процесса ее познания, понимание роли практики в познании физических явлений и законов;</w:t>
      </w:r>
    </w:p>
    <w:p w:rsidR="00E13743" w:rsidRPr="00E13743" w:rsidRDefault="00E13743" w:rsidP="00E1374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-формирование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</w:t>
      </w:r>
    </w:p>
    <w:p w:rsidR="00E13743" w:rsidRPr="00E13743" w:rsidRDefault="00231A2A" w:rsidP="00E13743">
      <w:pPr>
        <w:pStyle w:val="dash0410005f0431005f0437005f0430005f0446005f0020005f0441005f043f005f0438005f0441005f043a005f0430"/>
        <w:tabs>
          <w:tab w:val="left" w:pos="851"/>
        </w:tabs>
        <w:ind w:left="360" w:firstLine="0"/>
        <w:contextualSpacing/>
      </w:pPr>
      <w:r>
        <w:t>Программа рассчитана на 70</w:t>
      </w:r>
      <w:r w:rsidR="00FE5FC0">
        <w:t xml:space="preserve"> часов</w:t>
      </w:r>
      <w:r w:rsidR="00E13743" w:rsidRPr="00E13743">
        <w:t xml:space="preserve"> (2 час/нед.)  </w:t>
      </w:r>
    </w:p>
    <w:p w:rsidR="00773815" w:rsidRPr="000F552A" w:rsidRDefault="00E13743" w:rsidP="00773815">
      <w:pPr>
        <w:widowControl w:val="0"/>
        <w:ind w:firstLine="709"/>
        <w:jc w:val="both"/>
      </w:pPr>
      <w:r w:rsidRPr="00E13743">
        <w:t>В процессе прохождения материала осуществляется промежуточный контроль знаний и умений в виде самостоятельных работ, тестовых заданий, творческих работ, по программе предусмотрены тематические контрольные работы, в конце учебного года – итоговая контр</w:t>
      </w:r>
      <w:r w:rsidR="00231A2A">
        <w:t>ольная работа за курс физики в 8</w:t>
      </w:r>
      <w:r w:rsidRPr="00E13743">
        <w:t xml:space="preserve"> классе.</w:t>
      </w:r>
      <w:r w:rsidR="00773815" w:rsidRPr="00773815">
        <w:rPr>
          <w:b/>
        </w:rPr>
        <w:t xml:space="preserve"> </w:t>
      </w:r>
      <w:r w:rsidR="00773815" w:rsidRPr="000F552A">
        <w:rPr>
          <w:b/>
        </w:rPr>
        <w:t>Примечание:</w:t>
      </w:r>
      <w:r w:rsidR="00773815" w:rsidRPr="000F552A">
        <w:t xml:space="preserve"> Примечание: На основании положения МБОУ «Сармановская СОШ» «О структуре, порядке разработки и утверждения рабочих программ учебных курсов и предметов МБОУ «Сармановская СОШ» Сармановского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данного положения.</w:t>
      </w:r>
    </w:p>
    <w:p w:rsidR="00E13743" w:rsidRDefault="00E13743" w:rsidP="00E13743">
      <w:pPr>
        <w:pStyle w:val="dash0410005f0431005f0437005f0430005f0446005f0020005f0441005f043f005f0438005f0441005f043a005f0430"/>
        <w:tabs>
          <w:tab w:val="left" w:pos="851"/>
        </w:tabs>
        <w:ind w:left="360" w:firstLine="0"/>
        <w:contextualSpacing/>
      </w:pPr>
    </w:p>
    <w:p w:rsidR="00773815" w:rsidRPr="00E13743" w:rsidRDefault="00773815" w:rsidP="00E13743">
      <w:pPr>
        <w:pStyle w:val="dash0410005f0431005f0437005f0430005f0446005f0020005f0441005f043f005f0438005f0441005f043a005f0430"/>
        <w:tabs>
          <w:tab w:val="left" w:pos="851"/>
        </w:tabs>
        <w:ind w:left="360" w:firstLine="0"/>
        <w:contextualSpacing/>
      </w:pPr>
    </w:p>
    <w:p w:rsidR="00773815" w:rsidRDefault="00773815" w:rsidP="00E13743">
      <w:pPr>
        <w:jc w:val="center"/>
        <w:rPr>
          <w:b/>
        </w:rPr>
      </w:pPr>
    </w:p>
    <w:p w:rsidR="00094C3F" w:rsidRPr="00E13743" w:rsidRDefault="00092D7C" w:rsidP="00E13743">
      <w:pPr>
        <w:jc w:val="center"/>
        <w:rPr>
          <w:b/>
        </w:rPr>
      </w:pPr>
      <w:r w:rsidRPr="00E13743">
        <w:rPr>
          <w:b/>
        </w:rPr>
        <w:t>Планируемые результаты.</w:t>
      </w:r>
    </w:p>
    <w:p w:rsidR="00094C3F" w:rsidRPr="00E13743" w:rsidRDefault="00094C3F" w:rsidP="00094C3F">
      <w:pPr>
        <w:pStyle w:val="ad"/>
        <w:ind w:firstLine="709"/>
        <w:jc w:val="both"/>
      </w:pPr>
      <w:bookmarkStart w:id="0" w:name="_Toc410653949"/>
      <w:r w:rsidRPr="00E13743">
        <w:rPr>
          <w:b/>
        </w:rPr>
        <w:t>Личностные результаты: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сформированность познавательных интересов, интеллек</w:t>
      </w:r>
      <w:r w:rsidRPr="00E13743">
        <w:softHyphen/>
        <w:t xml:space="preserve">туальных и творческих способностей учащихся;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убежденность в возможности познания природы, в не</w:t>
      </w:r>
      <w:r w:rsidRPr="00E13743">
        <w:softHyphen/>
        <w:t>обходимости разумного использования достижений науки и технологий для дальнейшего развития человеческого общест</w:t>
      </w:r>
      <w:r w:rsidRPr="00E13743">
        <w:softHyphen/>
        <w:t>ва, уважение к творцам науки и техники, отношение к фи</w:t>
      </w:r>
      <w:r w:rsidRPr="00E13743">
        <w:softHyphen/>
        <w:t xml:space="preserve">зике как элементу общечеловеческой культуры;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самостоятельность в приобретении новых знаний и практических умений;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готовность к выбору жизненного пути в соответствии с собственными интересами и возможностями;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мотивация образовательной деятельности школьников на основе личностно ориентированного подхода;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формирование ценностных отношений друг к другу, учи</w:t>
      </w:r>
      <w:r w:rsidRPr="00E13743">
        <w:softHyphen/>
        <w:t xml:space="preserve">телю, авторам открытий и изобретений, результатам обучения.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rPr>
          <w:b/>
        </w:rPr>
        <w:t>Метапредметные результаты: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овладение навыками самостоятельного приобретения новых знаний, организации учебной деятельности, постанов</w:t>
      </w:r>
      <w:r w:rsidRPr="00E13743">
        <w:softHyphen/>
        <w:t>ки целей, планирования, самоконтроля и оценки результатов своей деятельности, умениями предвидеть возможные резуль</w:t>
      </w:r>
      <w:r w:rsidRPr="00E13743">
        <w:softHyphen/>
        <w:t xml:space="preserve">таты своих действий;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формирование умений воспринимать, перерабатывать и предъявлять информацию в словесной, образной, символи</w:t>
      </w:r>
      <w:r w:rsidRPr="00E13743">
        <w:softHyphen/>
        <w:t>ческой формах, анализировать и перерабатывать полученную информацию в соответствии с поставленными задачами, вы</w:t>
      </w:r>
      <w:r w:rsidRPr="00E13743"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приобретение опыта самостоятельного поиска, анализа и отбора информации с использованием различных источни</w:t>
      </w:r>
      <w:r w:rsidRPr="00E13743">
        <w:softHyphen/>
        <w:t>ков и новых информационных технологий для решения по</w:t>
      </w:r>
      <w:r w:rsidRPr="00E13743">
        <w:softHyphen/>
        <w:t xml:space="preserve">знавательных задач;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развитие монологической и диалогической речи, умения выражать свои мысли и способности выслушивать собеседни</w:t>
      </w:r>
      <w:r w:rsidRPr="00E13743">
        <w:softHyphen/>
      </w:r>
      <w:r w:rsidR="00764972" w:rsidRPr="00E13743">
        <w:pgNum/>
      </w:r>
      <w:r w:rsidR="00764972" w:rsidRPr="00E13743">
        <w:t>А</w:t>
      </w:r>
      <w:r w:rsidRPr="00E13743">
        <w:t>, понимать его точку зрения, признавать право другого че</w:t>
      </w:r>
      <w:r w:rsidRPr="00E13743">
        <w:softHyphen/>
        <w:t xml:space="preserve">ловека на иное мнение;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формирование умений работать в группе с выполнени</w:t>
      </w:r>
      <w:r w:rsidRPr="00E13743"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rPr>
          <w:b/>
        </w:rPr>
        <w:t>Предметные результаты: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знания о природе важнейших физических явлений окру</w:t>
      </w:r>
      <w:r w:rsidRPr="00E13743">
        <w:softHyphen/>
        <w:t>жающего мира и понимание смысла физических законов, рас</w:t>
      </w:r>
      <w:r w:rsidRPr="00E13743">
        <w:softHyphen/>
        <w:t xml:space="preserve">крывающих связь изученных явлений;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умения пользоваться методами научного исследования явлений природы, проводить наблюдения, планировать и вы</w:t>
      </w:r>
      <w:r w:rsidRPr="00E13743">
        <w:softHyphen/>
        <w:t>полнять эксперименты, обрабатывать результаты измерений, представлять результаты измерений с помощью таблиц, графи</w:t>
      </w:r>
      <w:r w:rsidRPr="00E13743">
        <w:softHyphen/>
        <w:t>ков и формул, обнаруживать зависимости между физическими величинами, объяснять полученные результаты и делать выво</w:t>
      </w:r>
      <w:r w:rsidRPr="00E13743">
        <w:softHyphen/>
        <w:t xml:space="preserve">ды, оценивать границы погрешностей результатов измерений;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умения применять теоретические знания по физике на практике, решать физические задачи на применение получен</w:t>
      </w:r>
      <w:r w:rsidRPr="00E13743">
        <w:softHyphen/>
        <w:t xml:space="preserve">ных знаний;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 xml:space="preserve">• умения и навыки применять полученные знания для объяснения принципов действия важнейших технических устройств, решения </w:t>
      </w:r>
      <w:r w:rsidRPr="00E13743">
        <w:lastRenderedPageBreak/>
        <w:t>практических задач повседневной жизни, обеспечения безопасности своей жизни, рационального при</w:t>
      </w:r>
      <w:r w:rsidRPr="00E13743">
        <w:softHyphen/>
        <w:t xml:space="preserve">родопользования и охраны окружающей среды;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формирование убеждения в закономерной связи и по</w:t>
      </w:r>
      <w:r w:rsidRPr="00E13743"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094C3F" w:rsidRPr="00E13743" w:rsidRDefault="00094C3F" w:rsidP="00094C3F">
      <w:pPr>
        <w:pStyle w:val="ad"/>
        <w:ind w:firstLine="709"/>
        <w:jc w:val="both"/>
      </w:pPr>
      <w:r w:rsidRPr="00E13743"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 w:rsidRPr="00E13743">
        <w:softHyphen/>
        <w:t xml:space="preserve">дить из экспериментальных фактов и теоретических моделей физические законы; </w:t>
      </w:r>
    </w:p>
    <w:p w:rsidR="00094C3F" w:rsidRPr="00E13743" w:rsidRDefault="00094C3F" w:rsidP="00094C3F">
      <w:pPr>
        <w:pStyle w:val="3"/>
        <w:spacing w:before="0" w:beforeAutospacing="0" w:after="0" w:afterAutospacing="0"/>
        <w:ind w:firstLine="660"/>
        <w:contextualSpacing/>
        <w:jc w:val="both"/>
        <w:rPr>
          <w:b w:val="0"/>
          <w:sz w:val="24"/>
          <w:szCs w:val="24"/>
          <w:highlight w:val="yellow"/>
        </w:rPr>
      </w:pPr>
      <w:r w:rsidRPr="00E13743">
        <w:rPr>
          <w:b w:val="0"/>
          <w:sz w:val="24"/>
          <w:szCs w:val="24"/>
        </w:rPr>
        <w:t>• коммуникативные умения докладывать о результатах своего исследования, участвовать в дискуссии, кратко и точ</w:t>
      </w:r>
      <w:r w:rsidRPr="00E13743">
        <w:rPr>
          <w:b w:val="0"/>
          <w:sz w:val="24"/>
          <w:szCs w:val="24"/>
        </w:rPr>
        <w:softHyphen/>
        <w:t>но отвечать на вопросы, использовать справочную литерату</w:t>
      </w:r>
      <w:r w:rsidRPr="00E13743">
        <w:rPr>
          <w:b w:val="0"/>
          <w:sz w:val="24"/>
          <w:szCs w:val="24"/>
        </w:rPr>
        <w:softHyphen/>
        <w:t>ру и другие источники информации.</w:t>
      </w:r>
    </w:p>
    <w:bookmarkEnd w:id="0"/>
    <w:p w:rsidR="00094C3F" w:rsidRPr="00E13743" w:rsidRDefault="00094C3F" w:rsidP="00614172">
      <w:pPr>
        <w:contextualSpacing/>
        <w:jc w:val="both"/>
      </w:pPr>
      <w:r w:rsidRPr="00E13743">
        <w:tab/>
        <w:t>Более детально планируемые результаты обучения представлены в тематическом планировании.</w:t>
      </w:r>
      <w:r w:rsidRPr="00E13743">
        <w:tab/>
      </w:r>
    </w:p>
    <w:p w:rsidR="00E80D9C" w:rsidRPr="00E13743" w:rsidRDefault="00E80D9C" w:rsidP="00E80D9C">
      <w:pPr>
        <w:contextualSpacing/>
      </w:pPr>
      <w:r w:rsidRPr="00E13743">
        <w:rPr>
          <w:b/>
        </w:rPr>
        <w:t>Формы организации учебно – познавательной деятельности:</w:t>
      </w:r>
      <w:r w:rsidRPr="00E13743">
        <w:t xml:space="preserve"> фронтальная, коллективная, индивидуальная.</w:t>
      </w:r>
    </w:p>
    <w:p w:rsidR="00E80D9C" w:rsidRPr="00E13743" w:rsidRDefault="00E80D9C" w:rsidP="00E80D9C">
      <w:pPr>
        <w:contextualSpacing/>
      </w:pPr>
      <w:r w:rsidRPr="00E13743">
        <w:t>Технологии: развивающего типа (проблемное обучение, деятельностный подход), личностно ориентированные (проектно – исследовательское обучение, индивидуализации и дифференциации).</w:t>
      </w:r>
    </w:p>
    <w:p w:rsidR="00E80D9C" w:rsidRPr="00E13743" w:rsidRDefault="00E80D9C" w:rsidP="00E80D9C">
      <w:pPr>
        <w:contextualSpacing/>
      </w:pPr>
      <w:r w:rsidRPr="00E13743">
        <w:t>Методы: лабораторный, репродуктивный, частично – поисковый, исследование, практический.</w:t>
      </w:r>
    </w:p>
    <w:p w:rsidR="00E80D9C" w:rsidRPr="00E13743" w:rsidRDefault="00E80D9C" w:rsidP="00E80D9C">
      <w:pPr>
        <w:contextualSpacing/>
      </w:pPr>
      <w:r w:rsidRPr="00E13743">
        <w:t>Рабочая программа предусматривает формирование у обучающихся общеучебных умений и навыков,  овладение ими универсальными способами деятельности.</w:t>
      </w:r>
    </w:p>
    <w:p w:rsidR="00E80D9C" w:rsidRPr="00E13743" w:rsidRDefault="00E80D9C" w:rsidP="00E80D9C">
      <w:pPr>
        <w:contextualSpacing/>
      </w:pPr>
      <w:r w:rsidRPr="00E13743">
        <w:t xml:space="preserve">В рабочей программе в соответствии с требованиями обязательного минимума образования запланированы </w:t>
      </w:r>
      <w:r w:rsidRPr="002E5360">
        <w:t>следующие виды контроля: тесты, физические диктанты, практические работы. Цель контроля: проверить качество усвоение материала и при необходимости своевременно</w:t>
      </w:r>
      <w:r w:rsidRPr="00E13743">
        <w:t xml:space="preserve"> проводить коррекцию знаний учащихся; готовить учащихся к итоговой аттестации. Контроль осуществляется с помощью устных опросов, проверки знаний терминов и понятий, умений и навыков работы с приборами, написания и защиты рефератов, подготовки сообщений, административных контрольных работ, тестирования.</w:t>
      </w:r>
    </w:p>
    <w:p w:rsidR="00FA7026" w:rsidRPr="00E13743" w:rsidRDefault="00E80D9C" w:rsidP="007B59D3">
      <w:pPr>
        <w:contextualSpacing/>
      </w:pPr>
      <w:r w:rsidRPr="00E13743">
        <w:t>Проверка и оценка знаний проходит в ходе текущих занятий в устной или письменной форме.</w:t>
      </w:r>
    </w:p>
    <w:p w:rsidR="00FA7026" w:rsidRPr="00E13743" w:rsidRDefault="00FA7026" w:rsidP="00FA7026">
      <w:pPr>
        <w:shd w:val="clear" w:color="auto" w:fill="FFFFFF"/>
      </w:pPr>
      <w:r w:rsidRPr="00E13743">
        <w:t>1. Владеть методами научного познания</w:t>
      </w:r>
    </w:p>
    <w:p w:rsidR="00FA7026" w:rsidRPr="00E13743" w:rsidRDefault="00FA7026" w:rsidP="00FA7026">
      <w:pPr>
        <w:pStyle w:val="21"/>
        <w:ind w:left="0" w:firstLine="0"/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1.1. Собирать установки для эксперимента по опи</w:t>
      </w:r>
      <w:r w:rsidRPr="00E13743">
        <w:rPr>
          <w:rFonts w:ascii="Times New Roman" w:hAnsi="Times New Roman" w:cs="Times New Roman"/>
          <w:sz w:val="24"/>
          <w:szCs w:val="24"/>
        </w:rPr>
        <w:softHyphen/>
        <w:t>санию, рисунку или схеме и проводить наблюдения изучаемых явлений.</w:t>
      </w:r>
    </w:p>
    <w:p w:rsidR="00FA7026" w:rsidRPr="00E13743" w:rsidRDefault="00FA7026" w:rsidP="00FA7026">
      <w:pPr>
        <w:shd w:val="clear" w:color="auto" w:fill="FFFFFF"/>
      </w:pPr>
      <w:r w:rsidRPr="00E13743">
        <w:t>1.2. Измерять: температуру,  массу, объем, силу (упругости, тяжести, трения скольжения), расстоя</w:t>
      </w:r>
      <w:r w:rsidRPr="00E13743">
        <w:softHyphen/>
        <w:t>ние, промежуток времени, силу тока, напряжение, плотность, период колебаний маятника, фокусное расстояние собирающей линзы.</w:t>
      </w:r>
    </w:p>
    <w:p w:rsidR="00FA7026" w:rsidRPr="00E13743" w:rsidRDefault="00FA7026" w:rsidP="00FA7026">
      <w:pPr>
        <w:shd w:val="clear" w:color="auto" w:fill="FFFFFF"/>
      </w:pPr>
      <w:r w:rsidRPr="00E13743">
        <w:t>1.3. Представлять результаты измерений в виде таблиц, графиков и выявлять эмпирические законо</w:t>
      </w:r>
      <w:r w:rsidRPr="00E13743">
        <w:softHyphen/>
        <w:t>мерности:</w:t>
      </w:r>
    </w:p>
    <w:p w:rsidR="00E80D9C" w:rsidRPr="00E13743" w:rsidRDefault="00FA7026" w:rsidP="00AD00C4">
      <w:pPr>
        <w:pStyle w:val="a5"/>
        <w:spacing w:line="240" w:lineRule="auto"/>
        <w:ind w:left="0"/>
        <w:jc w:val="center"/>
        <w:rPr>
          <w:b/>
          <w:sz w:val="24"/>
          <w:szCs w:val="24"/>
        </w:rPr>
      </w:pPr>
      <w:r w:rsidRPr="00E13743">
        <w:rPr>
          <w:b/>
          <w:sz w:val="24"/>
          <w:szCs w:val="24"/>
        </w:rPr>
        <w:t>Содержания программы учебного предмета</w:t>
      </w:r>
      <w:r w:rsidR="00125979" w:rsidRPr="00E13743">
        <w:rPr>
          <w:b/>
          <w:sz w:val="24"/>
          <w:szCs w:val="24"/>
        </w:rPr>
        <w:t>.</w:t>
      </w:r>
    </w:p>
    <w:p w:rsidR="00E80D9C" w:rsidRPr="00E13743" w:rsidRDefault="00231A2A" w:rsidP="00AD00C4">
      <w:pPr>
        <w:pStyle w:val="a5"/>
        <w:spacing w:line="240" w:lineRule="auto"/>
        <w:ind w:left="0"/>
        <w:jc w:val="center"/>
        <w:rPr>
          <w:b/>
          <w:smallCaps/>
          <w:sz w:val="24"/>
          <w:szCs w:val="24"/>
        </w:rPr>
      </w:pPr>
      <w:r>
        <w:rPr>
          <w:b/>
          <w:sz w:val="24"/>
          <w:szCs w:val="24"/>
        </w:rPr>
        <w:t>8</w:t>
      </w:r>
      <w:r w:rsidR="00125979" w:rsidRPr="00E13743">
        <w:rPr>
          <w:b/>
          <w:sz w:val="24"/>
          <w:szCs w:val="24"/>
        </w:rPr>
        <w:t xml:space="preserve"> класс</w:t>
      </w:r>
    </w:p>
    <w:p w:rsidR="00B64F7A" w:rsidRPr="00E13743" w:rsidRDefault="00B64F7A" w:rsidP="00B64F7A">
      <w:pPr>
        <w:rPr>
          <w:b/>
        </w:rPr>
      </w:pPr>
    </w:p>
    <w:tbl>
      <w:tblPr>
        <w:tblStyle w:val="a7"/>
        <w:tblW w:w="0" w:type="auto"/>
        <w:tblLayout w:type="fixed"/>
        <w:tblLook w:val="04A0"/>
      </w:tblPr>
      <w:tblGrid>
        <w:gridCol w:w="817"/>
        <w:gridCol w:w="3145"/>
        <w:gridCol w:w="16"/>
        <w:gridCol w:w="9597"/>
        <w:gridCol w:w="1984"/>
      </w:tblGrid>
      <w:tr w:rsidR="007B59D3" w:rsidRPr="00E13743" w:rsidTr="00825F0A">
        <w:tc>
          <w:tcPr>
            <w:tcW w:w="817" w:type="dxa"/>
          </w:tcPr>
          <w:p w:rsidR="007B59D3" w:rsidRPr="00E13743" w:rsidRDefault="007B59D3" w:rsidP="00AD00C4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E13743">
              <w:rPr>
                <w:b/>
                <w:smallCaps/>
                <w:sz w:val="24"/>
                <w:szCs w:val="24"/>
              </w:rPr>
              <w:t>№</w:t>
            </w:r>
          </w:p>
        </w:tc>
        <w:tc>
          <w:tcPr>
            <w:tcW w:w="3145" w:type="dxa"/>
            <w:tcBorders>
              <w:right w:val="single" w:sz="2" w:space="0" w:color="000000"/>
            </w:tcBorders>
          </w:tcPr>
          <w:p w:rsidR="007B59D3" w:rsidRPr="00E13743" w:rsidRDefault="00B1061E" w:rsidP="007B59D3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E13743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9613" w:type="dxa"/>
            <w:gridSpan w:val="2"/>
            <w:tcBorders>
              <w:left w:val="single" w:sz="2" w:space="0" w:color="000000"/>
            </w:tcBorders>
          </w:tcPr>
          <w:p w:rsidR="007B59D3" w:rsidRPr="00E13743" w:rsidRDefault="00B1061E" w:rsidP="00B64F7A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 w:rsidRPr="00E1374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984" w:type="dxa"/>
          </w:tcPr>
          <w:p w:rsidR="007B59D3" w:rsidRPr="00E13743" w:rsidRDefault="007B59D3" w:rsidP="00B64F7A">
            <w:pPr>
              <w:jc w:val="center"/>
              <w:rPr>
                <w:b/>
                <w:sz w:val="24"/>
                <w:szCs w:val="24"/>
              </w:rPr>
            </w:pPr>
            <w:r w:rsidRPr="00E13743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7B59D3" w:rsidRPr="00E13743" w:rsidTr="00825F0A">
        <w:tc>
          <w:tcPr>
            <w:tcW w:w="817" w:type="dxa"/>
          </w:tcPr>
          <w:p w:rsidR="007B59D3" w:rsidRPr="00E13743" w:rsidRDefault="007B5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E13743">
              <w:rPr>
                <w:smallCaps/>
                <w:sz w:val="24"/>
                <w:szCs w:val="24"/>
              </w:rPr>
              <w:t>1</w:t>
            </w:r>
          </w:p>
        </w:tc>
        <w:tc>
          <w:tcPr>
            <w:tcW w:w="3145" w:type="dxa"/>
            <w:tcBorders>
              <w:right w:val="single" w:sz="2" w:space="0" w:color="000000"/>
            </w:tcBorders>
          </w:tcPr>
          <w:p w:rsidR="00097FAF" w:rsidRPr="00977B04" w:rsidRDefault="00097FAF" w:rsidP="00097FAF">
            <w:pPr>
              <w:jc w:val="center"/>
              <w:rPr>
                <w:b/>
                <w:sz w:val="24"/>
                <w:szCs w:val="24"/>
              </w:rPr>
            </w:pPr>
            <w:r w:rsidRPr="00977B04">
              <w:rPr>
                <w:b/>
                <w:sz w:val="24"/>
                <w:szCs w:val="24"/>
              </w:rPr>
              <w:t>Тепловые явления</w:t>
            </w: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jc w:val="both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2"/>
            <w:tcBorders>
              <w:left w:val="single" w:sz="2" w:space="0" w:color="000000"/>
            </w:tcBorders>
          </w:tcPr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>Тепловое равновесие. Температура. Внутренняя энергия. Работа и теплопередача. Вид теплопередачи. Количество теплоты. Испарение и конденсация. Кипение. Влажность воздуха. Плавление и кристаллизация. Закон сохранения энергии в тепловых процессах.</w:t>
            </w:r>
          </w:p>
          <w:p w:rsidR="00097FAF" w:rsidRPr="00977B04" w:rsidRDefault="00485179" w:rsidP="00097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97FAF" w:rsidRPr="00977B04">
              <w:rPr>
                <w:sz w:val="24"/>
                <w:szCs w:val="24"/>
              </w:rPr>
              <w:t xml:space="preserve"> Преобразование энергии в  тепловых машинах. КПД тепловой машины. Экологические </w:t>
            </w:r>
            <w:r w:rsidR="00097FAF" w:rsidRPr="00977B04">
              <w:rPr>
                <w:sz w:val="24"/>
                <w:szCs w:val="24"/>
              </w:rPr>
              <w:lastRenderedPageBreak/>
              <w:t>проблемы теплоэнергетики.</w:t>
            </w:r>
          </w:p>
          <w:p w:rsidR="00097FAF" w:rsidRPr="00977B04" w:rsidRDefault="00097FAF" w:rsidP="00097FAF">
            <w:pPr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sz w:val="24"/>
                <w:szCs w:val="24"/>
              </w:rPr>
              <w:t xml:space="preserve">           </w:t>
            </w:r>
            <w:r w:rsidRPr="00977B04">
              <w:rPr>
                <w:i/>
                <w:sz w:val="24"/>
                <w:szCs w:val="24"/>
                <w:u w:val="single"/>
              </w:rPr>
              <w:t xml:space="preserve">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Демонстрации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принцип действия термометра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теплопроводность различных материалов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конвекция в жидкостях и газах. 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теплопередача путем излучения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явление испарения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постоянство температуры кипения жидкости при постоянном давлении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понижение температуры кипения жидкости при понижении давления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наблюдение конденсации паров воды на стакане со льдом</w:t>
            </w:r>
          </w:p>
          <w:p w:rsidR="00097FAF" w:rsidRPr="00977B04" w:rsidRDefault="00097FAF" w:rsidP="00097FAF">
            <w:pPr>
              <w:jc w:val="both"/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sz w:val="24"/>
                <w:szCs w:val="24"/>
              </w:rPr>
              <w:t xml:space="preserve">  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Эксперименты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исследование изменения со временем температуры остывания воды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изучение явления теплообмена при смешивании холодной и горячей воды</w:t>
            </w:r>
          </w:p>
          <w:p w:rsidR="00097FAF" w:rsidRPr="00977B04" w:rsidRDefault="00097FAF" w:rsidP="00097FAF">
            <w:pPr>
              <w:jc w:val="both"/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измерение влажности воздуха</w:t>
            </w:r>
          </w:p>
          <w:p w:rsidR="00097FAF" w:rsidRPr="00977B04" w:rsidRDefault="00097FAF" w:rsidP="00097FAF">
            <w:pPr>
              <w:rPr>
                <w:b/>
                <w:sz w:val="24"/>
                <w:szCs w:val="24"/>
              </w:rPr>
            </w:pPr>
            <w:r w:rsidRPr="00977B04">
              <w:rPr>
                <w:color w:val="FF0000"/>
                <w:sz w:val="24"/>
                <w:szCs w:val="24"/>
              </w:rPr>
              <w:t xml:space="preserve">  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Внеурочная деятельность</w:t>
            </w:r>
            <w:r w:rsidRPr="00977B04">
              <w:rPr>
                <w:b/>
                <w:sz w:val="24"/>
                <w:szCs w:val="24"/>
              </w:rPr>
              <w:t xml:space="preserve">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объяснить , что такое инфра, экзотермический, сублимация, аморфный, изотропия, дисстилят. Перпетуум - мобиле?</w:t>
            </w:r>
          </w:p>
          <w:p w:rsidR="00097FAF" w:rsidRPr="00977B04" w:rsidRDefault="00485179" w:rsidP="00097F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</w:t>
            </w:r>
            <w:r w:rsidR="00097FAF" w:rsidRPr="00977B04">
              <w:rPr>
                <w:sz w:val="24"/>
                <w:szCs w:val="24"/>
              </w:rPr>
              <w:t xml:space="preserve"> исследование изменения температуры воды , если в ней растворить соль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исследование теплопроводности алюминиевой железной и латунной кастрюли одинаковых размеров с одинаковым количеством воды на одинаковом огне за одно время. Выяснить какая кастрюля обладает большей теплопроводностью.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исследование и объяснение вращения и ускорения вращения бумажной змейки над включенной эл. лампой.</w:t>
            </w:r>
            <w:r w:rsidR="00485179">
              <w:rPr>
                <w:sz w:val="24"/>
                <w:szCs w:val="24"/>
              </w:rPr>
              <w:t xml:space="preserve"> </w:t>
            </w:r>
            <w:r w:rsidRPr="00977B04">
              <w:rPr>
                <w:sz w:val="24"/>
                <w:szCs w:val="24"/>
              </w:rPr>
              <w:t>Объяснение данного явления.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исследование двух кусочков льда обернутых в белую и черную ткань под действием включенной эл. лампочки.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построение классификационной схемы, выделяя основанием деления способы изменения внутренней энергии ( мех. работа, хим. реакции,  взаимодействие вещества с электромаг. полем , теплопередача, теплопроводность, конвекция, излучение.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исследовать термос и сделать чертеж, показывающий его устройство. Налить в термос горячей воды и найти ее температуру . определить какое количество теплоты теряет термос в час. Повторить то же с холодной водой и определить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>какое количество теплоты термос приобретает в час. Сравнить и почему термос сохраняет вещество холодным лучше , чем теплым?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сделать наглядный прибор по обнаружению конвекционных потоков жидкости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экспериментальным путем проверить какая вода быстрее замерзнет, горячая или </w:t>
            </w:r>
            <w:r w:rsidRPr="00977B04">
              <w:rPr>
                <w:sz w:val="24"/>
                <w:szCs w:val="24"/>
              </w:rPr>
              <w:lastRenderedPageBreak/>
              <w:t xml:space="preserve">холодная? Построить  график зависимости температуры от времени, измеряя через одинаковые промежутки времени   температуру воды, пока на поверхности одной из них не появится лед.  </w:t>
            </w:r>
          </w:p>
          <w:p w:rsidR="007B59D3" w:rsidRPr="00E13743" w:rsidRDefault="00097FAF" w:rsidP="00485179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изготовление парафиновой игрушки, с использованием свечи и пластилина.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</w:tcPr>
          <w:p w:rsidR="007B59D3" w:rsidRPr="00E13743" w:rsidRDefault="00097FAF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lastRenderedPageBreak/>
              <w:t>24</w:t>
            </w:r>
          </w:p>
        </w:tc>
      </w:tr>
      <w:tr w:rsidR="007B59D3" w:rsidRPr="00E13743" w:rsidTr="00825F0A">
        <w:tc>
          <w:tcPr>
            <w:tcW w:w="817" w:type="dxa"/>
          </w:tcPr>
          <w:p w:rsidR="007B59D3" w:rsidRPr="00E13743" w:rsidRDefault="007B5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E13743">
              <w:rPr>
                <w:small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3145" w:type="dxa"/>
            <w:tcBorders>
              <w:right w:val="single" w:sz="2" w:space="0" w:color="000000"/>
            </w:tcBorders>
          </w:tcPr>
          <w:p w:rsidR="00097FAF" w:rsidRPr="00977B04" w:rsidRDefault="00097FAF" w:rsidP="00097FAF">
            <w:pPr>
              <w:jc w:val="center"/>
              <w:rPr>
                <w:b/>
                <w:sz w:val="24"/>
                <w:szCs w:val="24"/>
              </w:rPr>
            </w:pPr>
            <w:r w:rsidRPr="00977B04">
              <w:rPr>
                <w:b/>
                <w:sz w:val="24"/>
                <w:szCs w:val="24"/>
              </w:rPr>
              <w:t>Электрические явления</w:t>
            </w:r>
          </w:p>
          <w:p w:rsidR="00097FAF" w:rsidRPr="00977B04" w:rsidRDefault="00097FAF" w:rsidP="00097FAF">
            <w:pPr>
              <w:jc w:val="center"/>
              <w:rPr>
                <w:b/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firstLine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80"/>
              </w:tabs>
              <w:ind w:left="709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2"/>
            <w:tcBorders>
              <w:left w:val="single" w:sz="2" w:space="0" w:color="000000"/>
            </w:tcBorders>
          </w:tcPr>
          <w:p w:rsidR="00097FAF" w:rsidRPr="00485179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>Электризация тел. Электрический заряд. Два вида электрических зарядов. Закон сохранения электрического заряда. Электрическое поле. Постоянный электрический ток. Сила тока. Электрическое сопротивление. Электрическое напряжение. Проводники, диэлектрики и полупроводники. Закон Ома для участка электрической цепи. Работа и мощность электрического тока. Закон Джоуля – Ленца. Правила безопасности при работе с источ</w:t>
            </w:r>
            <w:r w:rsidR="00485179">
              <w:rPr>
                <w:sz w:val="24"/>
                <w:szCs w:val="24"/>
              </w:rPr>
              <w:t>никами электрического тока.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b/>
                <w:sz w:val="24"/>
                <w:szCs w:val="24"/>
              </w:rPr>
              <w:t xml:space="preserve"> 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Демонстрации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электризация тел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два рода электрических зарядов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устройство и действие электроскопа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закон сохранения электрических зарядов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проводники и изоляторы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источники постоянного тока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измерение силы тока амперметром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измерение напряжения вольтметром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-  реостат и магазин сопротивлений</w:t>
            </w:r>
          </w:p>
          <w:p w:rsidR="00097FAF" w:rsidRPr="00977B04" w:rsidRDefault="00485179" w:rsidP="00097F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-  свойства полупроводников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i/>
                <w:sz w:val="24"/>
                <w:szCs w:val="24"/>
              </w:rPr>
              <w:t xml:space="preserve">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Эксперименты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 объяснить , что это? ( нуклон, аккумулятор, диэлектрик, потенциал, манганин.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 исследование зависимости силы тока в проводнике от напряжения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изучение последовательного соединения проводников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изучение парал</w:t>
            </w:r>
            <w:r>
              <w:rPr>
                <w:sz w:val="24"/>
                <w:szCs w:val="24"/>
              </w:rPr>
              <w:t>лельного соединения проводников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регулирование силы тока реостатом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измерение электрического сопротивления проводника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измерен</w:t>
            </w:r>
            <w:r w:rsidR="00485179">
              <w:rPr>
                <w:sz w:val="24"/>
                <w:szCs w:val="24"/>
              </w:rPr>
              <w:t>ие мощности электрического тока</w:t>
            </w:r>
          </w:p>
          <w:p w:rsidR="00097FAF" w:rsidRPr="00977B04" w:rsidRDefault="00097FAF" w:rsidP="00097FAF">
            <w:pPr>
              <w:rPr>
                <w:b/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Внеурочная деятельность</w:t>
            </w:r>
            <w:r w:rsidRPr="00977B04">
              <w:rPr>
                <w:b/>
                <w:sz w:val="24"/>
                <w:szCs w:val="24"/>
              </w:rPr>
              <w:t xml:space="preserve">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изготовление простейшего электроскопа ( Бутылка с пробкой , гвоздь длиной 10 – 15 см,  тонкая бумага. В пробку вбить гвоздь так, чтобы он торчал из нее на 2 – 3 см. Шляпка гвоздя будет «шариком» электроскопа. Полоску тонкой бумаги наколоть на заостренный кончик гвоздя, это лепестки электроскопа.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измерение КПД кипятильника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lastRenderedPageBreak/>
              <w:t xml:space="preserve">   - изготовление из картофелины или яблока источника тока ( взять любое это вещество и воткнуть в него медную и цинковую пластинку. Подсоединить к этим пластинкам 1,5 В лампочку.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найти дома приборы , в которых можно наблюдать тепловое. Химическое и электромагнитное действие эл. тока. Описать их.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Изготовление электромагнита ( намотать на гвоздь немного проволоки и подключить эту проволоку к батарейке, проверить действие на мелких железных предметах)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сравнить амперметр и вольтметр, используя знания, полученные из учебника и инструкции к приборам, работу оформить в виде таблицы.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работа с инструкцией к сетевому фильтру, заполняя таблицу по вопросам.</w:t>
            </w:r>
          </w:p>
          <w:p w:rsidR="007B59D3" w:rsidRPr="00E13743" w:rsidRDefault="00097FAF" w:rsidP="00485179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заполнить таблицу по инстру</w:t>
            </w:r>
            <w:r w:rsidR="00485179">
              <w:rPr>
                <w:sz w:val="24"/>
                <w:szCs w:val="24"/>
              </w:rPr>
              <w:t>кциям домашних электроприборов.</w:t>
            </w:r>
          </w:p>
        </w:tc>
        <w:tc>
          <w:tcPr>
            <w:tcW w:w="1984" w:type="dxa"/>
          </w:tcPr>
          <w:p w:rsidR="007B59D3" w:rsidRPr="00E13743" w:rsidRDefault="00097FAF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lastRenderedPageBreak/>
              <w:t>25</w:t>
            </w:r>
          </w:p>
        </w:tc>
      </w:tr>
      <w:tr w:rsidR="007B59D3" w:rsidRPr="00E13743" w:rsidTr="00825F0A">
        <w:tc>
          <w:tcPr>
            <w:tcW w:w="817" w:type="dxa"/>
          </w:tcPr>
          <w:p w:rsidR="007B59D3" w:rsidRPr="00E13743" w:rsidRDefault="007B5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E13743">
              <w:rPr>
                <w:smallCaps/>
                <w:sz w:val="24"/>
                <w:szCs w:val="24"/>
              </w:rPr>
              <w:lastRenderedPageBreak/>
              <w:t>3</w:t>
            </w:r>
          </w:p>
        </w:tc>
        <w:tc>
          <w:tcPr>
            <w:tcW w:w="3145" w:type="dxa"/>
            <w:tcBorders>
              <w:right w:val="single" w:sz="2" w:space="0" w:color="000000"/>
            </w:tcBorders>
          </w:tcPr>
          <w:p w:rsidR="00097FAF" w:rsidRPr="00977B04" w:rsidRDefault="00097FAF" w:rsidP="00097F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Электром</w:t>
            </w:r>
            <w:r w:rsidRPr="00977B04">
              <w:rPr>
                <w:b/>
                <w:sz w:val="24"/>
                <w:szCs w:val="24"/>
              </w:rPr>
              <w:t>агнитные явления</w:t>
            </w:r>
          </w:p>
          <w:p w:rsidR="007B59D3" w:rsidRPr="00E13743" w:rsidRDefault="007B59D3" w:rsidP="007B59D3">
            <w:pPr>
              <w:widowControl w:val="0"/>
              <w:tabs>
                <w:tab w:val="left" w:pos="851"/>
                <w:tab w:val="left" w:pos="989"/>
              </w:tabs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E13743" w:rsidRDefault="007B59D3" w:rsidP="007B59D3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E13743" w:rsidRDefault="007B59D3" w:rsidP="007B59D3">
            <w:pPr>
              <w:widowControl w:val="0"/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bCs/>
                <w:sz w:val="24"/>
                <w:szCs w:val="24"/>
              </w:rPr>
            </w:pP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2"/>
            <w:tcBorders>
              <w:left w:val="single" w:sz="2" w:space="0" w:color="000000"/>
            </w:tcBorders>
          </w:tcPr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       Постоянные магниты. Взаимодействие магнитов. Магнитное поле постоянного тока. Действие магнитного поля на проводник с током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       Электродвигатель постоянного тока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b/>
                <w:sz w:val="24"/>
                <w:szCs w:val="24"/>
              </w:rPr>
              <w:t xml:space="preserve"> 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Демонстрации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i/>
                <w:sz w:val="24"/>
                <w:szCs w:val="24"/>
              </w:rPr>
              <w:t xml:space="preserve">   </w:t>
            </w:r>
            <w:r w:rsidRPr="00977B04">
              <w:rPr>
                <w:sz w:val="24"/>
                <w:szCs w:val="24"/>
              </w:rPr>
              <w:t xml:space="preserve">  -  Опыт Эрстеда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-  Магнитное поле тока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-  Действие магнитного поля на проводник с током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  -  устройство электродвигателя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sz w:val="24"/>
                <w:szCs w:val="24"/>
              </w:rPr>
              <w:t xml:space="preserve">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 xml:space="preserve">Лабораторная работа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i/>
                <w:sz w:val="24"/>
                <w:szCs w:val="24"/>
              </w:rPr>
              <w:t xml:space="preserve">     </w:t>
            </w:r>
            <w:r w:rsidRPr="00977B04">
              <w:rPr>
                <w:sz w:val="24"/>
                <w:szCs w:val="24"/>
              </w:rPr>
              <w:t>-  Изучение принципа действия электродвигателя</w:t>
            </w:r>
          </w:p>
          <w:p w:rsidR="00097FAF" w:rsidRPr="00977B04" w:rsidRDefault="00097FAF" w:rsidP="00097FAF">
            <w:pPr>
              <w:rPr>
                <w:b/>
                <w:i/>
                <w:color w:val="000000"/>
                <w:sz w:val="24"/>
                <w:szCs w:val="24"/>
                <w:u w:val="single"/>
              </w:rPr>
            </w:pPr>
            <w:r w:rsidRPr="00977B04">
              <w:rPr>
                <w:color w:val="FF0000"/>
                <w:sz w:val="24"/>
                <w:szCs w:val="24"/>
              </w:rPr>
              <w:t xml:space="preserve">          </w:t>
            </w:r>
            <w:r w:rsidRPr="00977B04">
              <w:rPr>
                <w:b/>
                <w:i/>
                <w:color w:val="000000"/>
                <w:sz w:val="24"/>
                <w:szCs w:val="24"/>
                <w:u w:val="single"/>
              </w:rPr>
              <w:t>Внеурочная деятельность</w:t>
            </w:r>
          </w:p>
          <w:p w:rsidR="00097FAF" w:rsidRPr="00977B04" w:rsidRDefault="00097FAF" w:rsidP="00097FAF">
            <w:pPr>
              <w:rPr>
                <w:color w:val="000000"/>
                <w:sz w:val="24"/>
                <w:szCs w:val="24"/>
              </w:rPr>
            </w:pPr>
            <w:r w:rsidRPr="00977B04">
              <w:rPr>
                <w:color w:val="000000"/>
                <w:sz w:val="24"/>
                <w:szCs w:val="24"/>
              </w:rPr>
              <w:t xml:space="preserve">      - что такое дроссель, соленоид, ротор, статор,</w:t>
            </w:r>
          </w:p>
          <w:p w:rsidR="00097FAF" w:rsidRPr="00977B04" w:rsidRDefault="00097FAF" w:rsidP="00097FAF">
            <w:pPr>
              <w:rPr>
                <w:color w:val="000000"/>
                <w:sz w:val="24"/>
                <w:szCs w:val="24"/>
              </w:rPr>
            </w:pPr>
            <w:r w:rsidRPr="00977B04">
              <w:rPr>
                <w:color w:val="000000"/>
                <w:sz w:val="24"/>
                <w:szCs w:val="24"/>
              </w:rPr>
              <w:t xml:space="preserve">      -  изучение магнитного поля полосового магнита, дугового магнита и катушки с током, рисунки магнитного поля.</w:t>
            </w:r>
          </w:p>
          <w:p w:rsidR="007B59D3" w:rsidRPr="00097FAF" w:rsidRDefault="00097FAF" w:rsidP="00097FAF">
            <w:pPr>
              <w:rPr>
                <w:color w:val="000000"/>
                <w:sz w:val="24"/>
                <w:szCs w:val="24"/>
              </w:rPr>
            </w:pPr>
            <w:r w:rsidRPr="00977B04">
              <w:rPr>
                <w:color w:val="000000"/>
                <w:sz w:val="24"/>
                <w:szCs w:val="24"/>
              </w:rPr>
              <w:t xml:space="preserve">      - изучение свойств постоянных магнитов( магнит, компас и разные вещества: резина, проволока, г</w:t>
            </w:r>
            <w:r>
              <w:rPr>
                <w:color w:val="000000"/>
                <w:sz w:val="24"/>
                <w:szCs w:val="24"/>
              </w:rPr>
              <w:t xml:space="preserve">возди, деревян. бруски и т.п.) </w:t>
            </w:r>
          </w:p>
        </w:tc>
        <w:tc>
          <w:tcPr>
            <w:tcW w:w="1984" w:type="dxa"/>
          </w:tcPr>
          <w:p w:rsidR="007B59D3" w:rsidRPr="00E13743" w:rsidRDefault="00097FAF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6</w:t>
            </w:r>
          </w:p>
        </w:tc>
      </w:tr>
      <w:tr w:rsidR="007B59D3" w:rsidRPr="00E13743" w:rsidTr="00825F0A">
        <w:tc>
          <w:tcPr>
            <w:tcW w:w="817" w:type="dxa"/>
          </w:tcPr>
          <w:p w:rsidR="007B59D3" w:rsidRPr="00E13743" w:rsidRDefault="007B5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 w:rsidRPr="00E13743">
              <w:rPr>
                <w:smallCaps/>
                <w:sz w:val="24"/>
                <w:szCs w:val="24"/>
              </w:rPr>
              <w:t>4</w:t>
            </w:r>
          </w:p>
        </w:tc>
        <w:tc>
          <w:tcPr>
            <w:tcW w:w="3145" w:type="dxa"/>
            <w:tcBorders>
              <w:right w:val="single" w:sz="2" w:space="0" w:color="000000"/>
            </w:tcBorders>
          </w:tcPr>
          <w:p w:rsidR="00097FAF" w:rsidRPr="00977B04" w:rsidRDefault="00097FAF" w:rsidP="00097FAF">
            <w:pPr>
              <w:jc w:val="center"/>
              <w:rPr>
                <w:b/>
                <w:sz w:val="24"/>
                <w:szCs w:val="24"/>
              </w:rPr>
            </w:pPr>
            <w:r w:rsidRPr="00977B04">
              <w:rPr>
                <w:b/>
                <w:sz w:val="24"/>
                <w:szCs w:val="24"/>
              </w:rPr>
              <w:t>Световые явления</w:t>
            </w:r>
          </w:p>
          <w:p w:rsidR="007B59D3" w:rsidRPr="00E13743" w:rsidRDefault="007B59D3" w:rsidP="007B59D3">
            <w:pPr>
              <w:tabs>
                <w:tab w:val="left" w:pos="851"/>
              </w:tabs>
              <w:ind w:left="709"/>
              <w:contextualSpacing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>Свет – электромагнитная волна. Прямолинейное распространение света. Отражение и преломление света. Плоское зеркало. Линзы. Фокусное расстояние и оптическая сила линзы. Оптические приборы. Дисперсия света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i/>
                <w:sz w:val="24"/>
                <w:szCs w:val="24"/>
              </w:rPr>
              <w:t xml:space="preserve"> 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Демонстрации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прямолинейное распространение света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отражение света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преломление света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ход лучей в собирающей линзе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lastRenderedPageBreak/>
              <w:t xml:space="preserve">   -  ход лучей в рассеивающей линзе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построение изображений с помощью </w:t>
            </w:r>
            <w:r w:rsidRPr="00977B04">
              <w:rPr>
                <w:sz w:val="24"/>
                <w:szCs w:val="24"/>
                <w:shd w:val="clear" w:color="auto" w:fill="FFFFFF"/>
              </w:rPr>
              <w:t xml:space="preserve">линз </w:t>
            </w:r>
            <w:r w:rsidRPr="00977B04">
              <w:rPr>
                <w:sz w:val="24"/>
                <w:szCs w:val="24"/>
              </w:rPr>
              <w:t xml:space="preserve">      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Принцип действия проекционного аппарата и фотоаппарата.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Дисперсия белого света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Получение белого света при сложении света разных цветов</w:t>
            </w:r>
          </w:p>
          <w:p w:rsidR="00097FAF" w:rsidRPr="00977B04" w:rsidRDefault="00097FAF" w:rsidP="00097FAF">
            <w:pPr>
              <w:rPr>
                <w:b/>
                <w:i/>
                <w:sz w:val="24"/>
                <w:szCs w:val="24"/>
                <w:u w:val="single"/>
              </w:rPr>
            </w:pPr>
            <w:r w:rsidRPr="00977B04">
              <w:rPr>
                <w:sz w:val="24"/>
                <w:szCs w:val="24"/>
              </w:rPr>
              <w:t xml:space="preserve">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Лабораторные работы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Измерение фокусного расстояния собирающей линзы.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 Получение изображений с помощью собирающей линзы.</w:t>
            </w:r>
          </w:p>
          <w:p w:rsidR="00097FAF" w:rsidRPr="00977B04" w:rsidRDefault="00097FAF" w:rsidP="00097FAF">
            <w:pPr>
              <w:rPr>
                <w:b/>
                <w:sz w:val="24"/>
                <w:szCs w:val="24"/>
                <w:u w:val="single"/>
              </w:rPr>
            </w:pPr>
            <w:r w:rsidRPr="00977B04">
              <w:rPr>
                <w:i/>
                <w:sz w:val="24"/>
                <w:szCs w:val="24"/>
              </w:rPr>
              <w:t xml:space="preserve">         </w:t>
            </w:r>
            <w:r w:rsidRPr="00977B04">
              <w:rPr>
                <w:b/>
                <w:i/>
                <w:sz w:val="24"/>
                <w:szCs w:val="24"/>
                <w:u w:val="single"/>
              </w:rPr>
              <w:t>Внеурочная деятельность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обнаружение тени и полутени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исследование: взять метровую палку и на улице измерить размер ее тени, затем определить реальную высоту деревьев, домов, столбов, измеряя  их тени. Полученные данные оформить в виде таблицы.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используя различные источники сделать в виде наглядных карточек оптические иллюзии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 xml:space="preserve">   - выяснить, что это? (диапозитив, камера – обскура, монокуляр, дуализм, квант, рефракция, диоптрия)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b/>
                <w:i/>
                <w:sz w:val="24"/>
                <w:szCs w:val="24"/>
                <w:u w:val="single"/>
              </w:rPr>
              <w:t>Возможные экскурсии</w:t>
            </w:r>
            <w:r w:rsidRPr="00977B04">
              <w:rPr>
                <w:sz w:val="24"/>
                <w:szCs w:val="24"/>
              </w:rPr>
              <w:t>: ферма, строительные площадки, мельница, пожарная станция, диагностические кабинеты поликлиники или больницы.</w:t>
            </w:r>
          </w:p>
          <w:p w:rsidR="00097FAF" w:rsidRPr="00977B04" w:rsidRDefault="00097FAF" w:rsidP="00097FAF">
            <w:pPr>
              <w:rPr>
                <w:b/>
                <w:sz w:val="24"/>
                <w:szCs w:val="24"/>
                <w:u w:val="single"/>
              </w:rPr>
            </w:pPr>
            <w:r w:rsidRPr="00977B04">
              <w:rPr>
                <w:b/>
                <w:sz w:val="24"/>
                <w:szCs w:val="24"/>
                <w:u w:val="single"/>
              </w:rPr>
              <w:t xml:space="preserve">Подготовка сообщений по заданной теме: </w:t>
            </w:r>
            <w:r w:rsidRPr="00977B04">
              <w:rPr>
                <w:sz w:val="24"/>
                <w:szCs w:val="24"/>
              </w:rPr>
              <w:t xml:space="preserve">Единицы температуры, используемые в других странах. Температурные шкалы. Учет и использование разных видов  теплопередачи в быту. Дизельный двигатель, свеча Яблочкова, лампа накаливания А.Н. Лодыгина, лампа с угольной нитью Эдисона. Влияние солнечной активности на живую и неживую природу. Полярные сияния. Магнитное поле планет Солнечной системы. Полиморфизм. </w:t>
            </w:r>
          </w:p>
          <w:p w:rsidR="00097FAF" w:rsidRPr="00977B04" w:rsidRDefault="00097FAF" w:rsidP="00097FAF">
            <w:pPr>
              <w:rPr>
                <w:sz w:val="24"/>
                <w:szCs w:val="24"/>
              </w:rPr>
            </w:pPr>
            <w:r w:rsidRPr="00977B04">
              <w:rPr>
                <w:sz w:val="24"/>
                <w:szCs w:val="24"/>
              </w:rPr>
              <w:t>Роберт Вуд – выдающейся ученый, человек и экспериментатор. Сергей Иванович Вавилов и его вклад в историю развития учения о свете.</w:t>
            </w:r>
          </w:p>
          <w:p w:rsidR="007B59D3" w:rsidRPr="00E13743" w:rsidRDefault="00097FAF" w:rsidP="00485179">
            <w:pPr>
              <w:rPr>
                <w:sz w:val="24"/>
                <w:szCs w:val="24"/>
              </w:rPr>
            </w:pPr>
            <w:r w:rsidRPr="00977B04">
              <w:rPr>
                <w:b/>
                <w:sz w:val="24"/>
                <w:szCs w:val="24"/>
                <w:u w:val="single"/>
              </w:rPr>
              <w:t>Возможные исследовательские проекты</w:t>
            </w:r>
            <w:r w:rsidRPr="00977B04">
              <w:rPr>
                <w:sz w:val="24"/>
                <w:szCs w:val="24"/>
              </w:rPr>
              <w:t>: Принцип симметрии Пьера Кюри и его роль в кристаллографии. Исследование процесса кипения и замерзания пресной и соленой воды. Исследование процесса плавления гипосульфита. Экологические проблемы « глобального потепления» . Экспериментальное исследование полного отражения света. Физика в человеческом теле. Групповой проект «Физика в загадках»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7B59D3" w:rsidRPr="00E13743" w:rsidRDefault="008B7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lastRenderedPageBreak/>
              <w:t>9</w:t>
            </w:r>
          </w:p>
        </w:tc>
      </w:tr>
      <w:tr w:rsidR="007B59D3" w:rsidRPr="00E13743" w:rsidTr="00825F0A">
        <w:tc>
          <w:tcPr>
            <w:tcW w:w="817" w:type="dxa"/>
          </w:tcPr>
          <w:p w:rsidR="007B59D3" w:rsidRPr="00E13743" w:rsidRDefault="00097FAF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lastRenderedPageBreak/>
              <w:t>5</w:t>
            </w:r>
          </w:p>
        </w:tc>
        <w:tc>
          <w:tcPr>
            <w:tcW w:w="3161" w:type="dxa"/>
            <w:gridSpan w:val="2"/>
            <w:tcBorders>
              <w:right w:val="single" w:sz="2" w:space="0" w:color="000000"/>
            </w:tcBorders>
          </w:tcPr>
          <w:p w:rsidR="007B59D3" w:rsidRPr="00E13743" w:rsidRDefault="007B3146" w:rsidP="007B59D3">
            <w:pPr>
              <w:pStyle w:val="a5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Обобщающее п</w:t>
            </w:r>
            <w:r w:rsidR="007B59D3" w:rsidRPr="00E13743">
              <w:rPr>
                <w:sz w:val="24"/>
                <w:szCs w:val="24"/>
              </w:rPr>
              <w:t>овторение.</w:t>
            </w:r>
          </w:p>
          <w:p w:rsidR="007B59D3" w:rsidRPr="00E13743" w:rsidRDefault="007B59D3" w:rsidP="006C3F77">
            <w:pPr>
              <w:pStyle w:val="a5"/>
              <w:spacing w:line="240" w:lineRule="auto"/>
              <w:ind w:left="0"/>
              <w:jc w:val="left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9597" w:type="dxa"/>
            <w:tcBorders>
              <w:left w:val="single" w:sz="2" w:space="0" w:color="000000"/>
              <w:right w:val="single" w:sz="2" w:space="0" w:color="000000"/>
            </w:tcBorders>
          </w:tcPr>
          <w:p w:rsidR="007B59D3" w:rsidRPr="00E13743" w:rsidRDefault="00097FAF" w:rsidP="007B59D3">
            <w:pPr>
              <w:pStyle w:val="a5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Тепловые явления. </w:t>
            </w:r>
            <w:r w:rsidR="00485179">
              <w:rPr>
                <w:sz w:val="24"/>
                <w:szCs w:val="24"/>
              </w:rPr>
              <w:t>Электромагнитные явления. Световые явления. Электрические явления</w:t>
            </w:r>
          </w:p>
          <w:p w:rsidR="007B59D3" w:rsidRPr="00E13743" w:rsidRDefault="007B59D3" w:rsidP="007B59D3">
            <w:pPr>
              <w:pStyle w:val="a5"/>
              <w:spacing w:line="240" w:lineRule="auto"/>
              <w:ind w:left="0"/>
              <w:jc w:val="left"/>
              <w:rPr>
                <w:smallCaps/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7B59D3" w:rsidRPr="00E13743" w:rsidRDefault="008B79D3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  <w:r>
              <w:rPr>
                <w:smallCaps/>
                <w:sz w:val="24"/>
                <w:szCs w:val="24"/>
              </w:rPr>
              <w:t>6</w:t>
            </w:r>
          </w:p>
        </w:tc>
      </w:tr>
      <w:tr w:rsidR="00B64F7A" w:rsidRPr="00E13743" w:rsidTr="00825F0A">
        <w:tc>
          <w:tcPr>
            <w:tcW w:w="817" w:type="dxa"/>
          </w:tcPr>
          <w:p w:rsidR="00B64F7A" w:rsidRPr="00E13743" w:rsidRDefault="00B64F7A" w:rsidP="00AD00C4">
            <w:pPr>
              <w:pStyle w:val="a5"/>
              <w:spacing w:line="240" w:lineRule="auto"/>
              <w:ind w:left="0"/>
              <w:jc w:val="center"/>
              <w:rPr>
                <w:smallCaps/>
                <w:sz w:val="24"/>
                <w:szCs w:val="24"/>
              </w:rPr>
            </w:pPr>
          </w:p>
        </w:tc>
        <w:tc>
          <w:tcPr>
            <w:tcW w:w="12758" w:type="dxa"/>
            <w:gridSpan w:val="3"/>
            <w:tcBorders>
              <w:right w:val="single" w:sz="2" w:space="0" w:color="000000"/>
            </w:tcBorders>
          </w:tcPr>
          <w:p w:rsidR="00B64F7A" w:rsidRPr="00E13743" w:rsidRDefault="0085082A" w:rsidP="0085082A">
            <w:pPr>
              <w:pStyle w:val="a5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E13743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left w:val="single" w:sz="2" w:space="0" w:color="000000"/>
            </w:tcBorders>
          </w:tcPr>
          <w:p w:rsidR="00B64F7A" w:rsidRPr="00E13743" w:rsidRDefault="00097FAF" w:rsidP="0085082A">
            <w:pPr>
              <w:pStyle w:val="a5"/>
              <w:spacing w:line="240" w:lineRule="auto"/>
              <w:ind w:left="0"/>
              <w:jc w:val="center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70</w:t>
            </w:r>
          </w:p>
        </w:tc>
      </w:tr>
    </w:tbl>
    <w:p w:rsidR="009A34AA" w:rsidRPr="00E13743" w:rsidRDefault="009A34AA" w:rsidP="00FA7026">
      <w:pPr>
        <w:pStyle w:val="a5"/>
        <w:spacing w:line="240" w:lineRule="auto"/>
        <w:ind w:left="0"/>
        <w:rPr>
          <w:b/>
          <w:smallCaps/>
          <w:sz w:val="24"/>
          <w:szCs w:val="24"/>
        </w:rPr>
      </w:pPr>
    </w:p>
    <w:p w:rsidR="00376339" w:rsidRPr="00E13743" w:rsidRDefault="00376339" w:rsidP="00376339">
      <w:pPr>
        <w:autoSpaceDE w:val="0"/>
        <w:autoSpaceDN w:val="0"/>
        <w:adjustRightInd w:val="0"/>
        <w:jc w:val="center"/>
        <w:rPr>
          <w:b/>
        </w:rPr>
      </w:pPr>
      <w:r w:rsidRPr="00E13743">
        <w:rPr>
          <w:b/>
        </w:rPr>
        <w:t>Календарно-тематическое планирование (ФГОС)</w:t>
      </w:r>
    </w:p>
    <w:p w:rsidR="00376339" w:rsidRPr="00E13743" w:rsidRDefault="00376339" w:rsidP="00376339">
      <w:pPr>
        <w:autoSpaceDE w:val="0"/>
        <w:autoSpaceDN w:val="0"/>
        <w:adjustRightInd w:val="0"/>
        <w:jc w:val="center"/>
        <w:rPr>
          <w:b/>
          <w:i/>
        </w:rPr>
      </w:pPr>
    </w:p>
    <w:tbl>
      <w:tblPr>
        <w:tblStyle w:val="a7"/>
        <w:tblW w:w="15564" w:type="dxa"/>
        <w:tblLayout w:type="fixed"/>
        <w:tblLook w:val="0000"/>
      </w:tblPr>
      <w:tblGrid>
        <w:gridCol w:w="1187"/>
        <w:gridCol w:w="1411"/>
        <w:gridCol w:w="6"/>
        <w:gridCol w:w="1425"/>
        <w:gridCol w:w="4506"/>
        <w:gridCol w:w="6641"/>
        <w:gridCol w:w="388"/>
      </w:tblGrid>
      <w:tr w:rsidR="007B3146" w:rsidRPr="00E13743" w:rsidTr="00D22AFB">
        <w:trPr>
          <w:trHeight w:val="345"/>
        </w:trPr>
        <w:tc>
          <w:tcPr>
            <w:tcW w:w="1187" w:type="dxa"/>
            <w:vMerge w:val="restart"/>
          </w:tcPr>
          <w:p w:rsidR="007B3146" w:rsidRPr="00E13743" w:rsidRDefault="007B3146" w:rsidP="006C3B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42" w:type="dxa"/>
            <w:gridSpan w:val="3"/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4506" w:type="dxa"/>
            <w:vMerge w:val="restart"/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641" w:type="dxa"/>
            <w:vMerge w:val="restart"/>
            <w:tcBorders>
              <w:right w:val="nil"/>
            </w:tcBorders>
          </w:tcPr>
          <w:p w:rsidR="007B3146" w:rsidRPr="00E13743" w:rsidRDefault="007B3146" w:rsidP="001A18A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  <w:tc>
          <w:tcPr>
            <w:tcW w:w="388" w:type="dxa"/>
            <w:vMerge w:val="restart"/>
            <w:tcBorders>
              <w:left w:val="nil"/>
            </w:tcBorders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B3146" w:rsidRPr="00E13743" w:rsidTr="00D22AFB">
        <w:trPr>
          <w:trHeight w:val="176"/>
        </w:trPr>
        <w:tc>
          <w:tcPr>
            <w:tcW w:w="1187" w:type="dxa"/>
            <w:vMerge/>
          </w:tcPr>
          <w:p w:rsidR="007B3146" w:rsidRPr="00E13743" w:rsidRDefault="007B3146" w:rsidP="006C3B9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bCs/>
                <w:sz w:val="24"/>
                <w:szCs w:val="24"/>
              </w:rPr>
              <w:t>Планир.</w:t>
            </w:r>
          </w:p>
        </w:tc>
        <w:tc>
          <w:tcPr>
            <w:tcW w:w="1425" w:type="dxa"/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13743">
              <w:rPr>
                <w:b/>
                <w:bCs/>
                <w:sz w:val="24"/>
                <w:szCs w:val="24"/>
              </w:rPr>
              <w:t>Фактич.</w:t>
            </w:r>
          </w:p>
        </w:tc>
        <w:tc>
          <w:tcPr>
            <w:tcW w:w="4506" w:type="dxa"/>
            <w:vMerge/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41" w:type="dxa"/>
            <w:vMerge/>
            <w:tcBorders>
              <w:right w:val="nil"/>
            </w:tcBorders>
          </w:tcPr>
          <w:p w:rsidR="007B3146" w:rsidRPr="00E13743" w:rsidRDefault="007B3146" w:rsidP="001A18A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88" w:type="dxa"/>
            <w:vMerge/>
            <w:tcBorders>
              <w:left w:val="nil"/>
            </w:tcBorders>
          </w:tcPr>
          <w:p w:rsidR="007B3146" w:rsidRPr="00E13743" w:rsidRDefault="007B3146" w:rsidP="00E8732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7B3146" w:rsidRPr="00E13743" w:rsidTr="00FE5FC0">
        <w:tc>
          <w:tcPr>
            <w:tcW w:w="1187" w:type="dxa"/>
          </w:tcPr>
          <w:p w:rsidR="007B3146" w:rsidRPr="00E13743" w:rsidRDefault="007B3146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77" w:type="dxa"/>
            <w:gridSpan w:val="6"/>
          </w:tcPr>
          <w:p w:rsidR="007B3146" w:rsidRPr="00231A2A" w:rsidRDefault="00231A2A" w:rsidP="00231A2A">
            <w:pPr>
              <w:tabs>
                <w:tab w:val="left" w:pos="3228"/>
                <w:tab w:val="center" w:pos="8097"/>
              </w:tabs>
              <w:jc w:val="center"/>
              <w:rPr>
                <w:b/>
              </w:rPr>
            </w:pPr>
            <w:r w:rsidRPr="004B11D6">
              <w:rPr>
                <w:b/>
              </w:rPr>
              <w:t>Раздел 1 ТЕПЛОВЫЕ ЯВЛЕНИЯ (24</w:t>
            </w:r>
            <w:r>
              <w:rPr>
                <w:b/>
              </w:rPr>
              <w:t xml:space="preserve"> часов)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1/1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E8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1B77A3" w:rsidP="0050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376339" w:rsidRPr="006C3B9A" w:rsidRDefault="00231A2A" w:rsidP="00764972">
            <w:pPr>
              <w:ind w:right="113"/>
              <w:contextualSpacing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Тепловые явления. Температура.</w:t>
            </w:r>
          </w:p>
        </w:tc>
        <w:tc>
          <w:tcPr>
            <w:tcW w:w="7029" w:type="dxa"/>
            <w:gridSpan w:val="2"/>
          </w:tcPr>
          <w:p w:rsidR="004D4483" w:rsidRPr="006C3B9A" w:rsidRDefault="004D4483" w:rsidP="004D4483">
            <w:pPr>
              <w:jc w:val="both"/>
              <w:rPr>
                <w:b/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 xml:space="preserve">- </w:t>
            </w:r>
            <w:r w:rsidRPr="006C3B9A">
              <w:rPr>
                <w:sz w:val="24"/>
                <w:szCs w:val="24"/>
              </w:rPr>
              <w:t>понимают</w:t>
            </w:r>
            <w:r w:rsidRPr="006C3B9A">
              <w:rPr>
                <w:b/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>смысл физических величин «температура». «средняя скорость  теплового движения», смысл понятия «тепловое равновесия»</w:t>
            </w:r>
          </w:p>
          <w:p w:rsidR="004D4483" w:rsidRPr="006C3B9A" w:rsidRDefault="004D4483" w:rsidP="004D4483">
            <w:pPr>
              <w:jc w:val="both"/>
              <w:rPr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-</w:t>
            </w:r>
            <w:r w:rsidRPr="006C3B9A">
              <w:rPr>
                <w:sz w:val="24"/>
                <w:szCs w:val="24"/>
              </w:rPr>
              <w:t>различают тепловые явления, анализировать зависимость температуры тела от скорости движения  его молекул</w:t>
            </w:r>
          </w:p>
          <w:p w:rsidR="00376339" w:rsidRPr="006C3B9A" w:rsidRDefault="00376339" w:rsidP="004D4483">
            <w:pPr>
              <w:tabs>
                <w:tab w:val="left" w:pos="217"/>
              </w:tabs>
              <w:contextualSpacing/>
              <w:rPr>
                <w:bCs/>
                <w:sz w:val="24"/>
                <w:szCs w:val="24"/>
              </w:rPr>
            </w:pPr>
          </w:p>
        </w:tc>
      </w:tr>
      <w:tr w:rsidR="00376339" w:rsidRPr="00E13743" w:rsidTr="00D22AFB">
        <w:trPr>
          <w:trHeight w:val="636"/>
        </w:trPr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2/2</w:t>
            </w:r>
          </w:p>
        </w:tc>
        <w:tc>
          <w:tcPr>
            <w:tcW w:w="1417" w:type="dxa"/>
            <w:gridSpan w:val="2"/>
          </w:tcPr>
          <w:p w:rsidR="00376339" w:rsidRPr="00E13743" w:rsidRDefault="00656E1A" w:rsidP="0050320B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50320B" w:rsidP="0050320B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376339" w:rsidRPr="006C3B9A" w:rsidRDefault="00231A2A" w:rsidP="00764972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bCs/>
                <w:sz w:val="24"/>
                <w:szCs w:val="24"/>
              </w:rPr>
              <w:t>Внутренняя энергия. Способы изменения внутренней энергии.</w:t>
            </w:r>
          </w:p>
        </w:tc>
        <w:tc>
          <w:tcPr>
            <w:tcW w:w="7029" w:type="dxa"/>
            <w:gridSpan w:val="2"/>
          </w:tcPr>
          <w:p w:rsidR="00376339" w:rsidRPr="006C3B9A" w:rsidRDefault="004D4483" w:rsidP="004D4483">
            <w:pPr>
              <w:jc w:val="both"/>
              <w:rPr>
                <w:b/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-</w:t>
            </w:r>
            <w:r w:rsidRPr="006C3B9A">
              <w:rPr>
                <w:sz w:val="24"/>
                <w:szCs w:val="24"/>
              </w:rPr>
              <w:t>наблюдают и исследуют превращение энергии тела в механических процессах, приводят примеры превращения энергии при подъеме тела, при его падении, объясняют изменение внутренней энергии тела, когда над ним совершают работу или тело совершает работу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3/3</w:t>
            </w:r>
          </w:p>
        </w:tc>
        <w:tc>
          <w:tcPr>
            <w:tcW w:w="1417" w:type="dxa"/>
            <w:gridSpan w:val="2"/>
          </w:tcPr>
          <w:p w:rsidR="00376339" w:rsidRPr="00E13743" w:rsidRDefault="00656E1A" w:rsidP="00BB7935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656E1A" w:rsidP="00492D28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376339" w:rsidRPr="006C3B9A" w:rsidRDefault="00BF42B8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Входная контрольная работа за курс 7 класса</w:t>
            </w:r>
            <w:r w:rsidR="00231A2A" w:rsidRPr="006C3B9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29" w:type="dxa"/>
            <w:gridSpan w:val="2"/>
          </w:tcPr>
          <w:p w:rsidR="004D4483" w:rsidRPr="006C3B9A" w:rsidRDefault="002B1FC7" w:rsidP="004D4483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</w:t>
            </w:r>
            <w:r w:rsidR="004D4483" w:rsidRPr="006C3B9A">
              <w:rPr>
                <w:sz w:val="24"/>
                <w:szCs w:val="24"/>
              </w:rPr>
              <w:t xml:space="preserve"> тепловые </w:t>
            </w:r>
            <w:r w:rsidR="006C3B9A" w:rsidRPr="006C3B9A">
              <w:rPr>
                <w:sz w:val="24"/>
                <w:szCs w:val="24"/>
              </w:rPr>
              <w:t>явления на основе МКТ, приводя</w:t>
            </w:r>
            <w:r w:rsidRPr="006C3B9A">
              <w:rPr>
                <w:sz w:val="24"/>
                <w:szCs w:val="24"/>
              </w:rPr>
              <w:t>т</w:t>
            </w:r>
            <w:r w:rsidR="004D4483" w:rsidRPr="006C3B9A">
              <w:rPr>
                <w:sz w:val="24"/>
                <w:szCs w:val="24"/>
              </w:rPr>
              <w:t xml:space="preserve"> примеры теплопередачи п</w:t>
            </w:r>
            <w:r w:rsidR="006C3B9A" w:rsidRPr="006C3B9A">
              <w:rPr>
                <w:sz w:val="24"/>
                <w:szCs w:val="24"/>
              </w:rPr>
              <w:t>утем теплопроводности. Проводят</w:t>
            </w:r>
            <w:r w:rsidR="004D4483" w:rsidRPr="006C3B9A">
              <w:rPr>
                <w:sz w:val="24"/>
                <w:szCs w:val="24"/>
              </w:rPr>
              <w:t xml:space="preserve"> исследовательский эксперимент по теплопроводности различных веществ и дела</w:t>
            </w:r>
            <w:r w:rsidR="006C3B9A" w:rsidRPr="006C3B9A">
              <w:rPr>
                <w:sz w:val="24"/>
                <w:szCs w:val="24"/>
              </w:rPr>
              <w:t>ют вывода. Приводят</w:t>
            </w:r>
            <w:r w:rsidR="004D4483" w:rsidRPr="006C3B9A">
              <w:rPr>
                <w:sz w:val="24"/>
                <w:szCs w:val="24"/>
              </w:rPr>
              <w:t xml:space="preserve"> примеры конвекции и излучения, сравнива</w:t>
            </w:r>
            <w:r w:rsidR="006C3B9A" w:rsidRPr="006C3B9A">
              <w:rPr>
                <w:sz w:val="24"/>
                <w:szCs w:val="24"/>
              </w:rPr>
              <w:t>ют</w:t>
            </w:r>
            <w:r w:rsidR="004D4483" w:rsidRPr="006C3B9A">
              <w:rPr>
                <w:sz w:val="24"/>
                <w:szCs w:val="24"/>
              </w:rPr>
              <w:t xml:space="preserve"> виды теплопередачи</w:t>
            </w:r>
          </w:p>
          <w:p w:rsidR="00376339" w:rsidRPr="006C3B9A" w:rsidRDefault="00376339" w:rsidP="004D4483">
            <w:pPr>
              <w:tabs>
                <w:tab w:val="left" w:pos="234"/>
              </w:tabs>
              <w:contextualSpacing/>
              <w:rPr>
                <w:bCs/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4/4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50320B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32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1F5354" w:rsidP="0050320B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32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376339" w:rsidRPr="006C3B9A" w:rsidRDefault="00231A2A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bCs/>
                <w:sz w:val="24"/>
                <w:szCs w:val="24"/>
              </w:rPr>
              <w:t>Расчет изменения внутренней энергии. Удельная теплоемкость.</w:t>
            </w:r>
          </w:p>
        </w:tc>
        <w:tc>
          <w:tcPr>
            <w:tcW w:w="7029" w:type="dxa"/>
            <w:gridSpan w:val="2"/>
          </w:tcPr>
          <w:p w:rsidR="004D4483" w:rsidRPr="006C3B9A" w:rsidRDefault="002B1FC7" w:rsidP="004D4483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-находят</w:t>
            </w:r>
            <w:r w:rsidR="004D4483" w:rsidRPr="006C3B9A">
              <w:rPr>
                <w:sz w:val="24"/>
                <w:szCs w:val="24"/>
              </w:rPr>
              <w:t xml:space="preserve"> связь между единицами количества теплоты: ДЖ, кДж, кал, ккал., работа</w:t>
            </w:r>
            <w:r w:rsidRPr="006C3B9A">
              <w:rPr>
                <w:sz w:val="24"/>
                <w:szCs w:val="24"/>
              </w:rPr>
              <w:t>ют</w:t>
            </w:r>
            <w:r w:rsidR="004D4483" w:rsidRPr="006C3B9A">
              <w:rPr>
                <w:sz w:val="24"/>
                <w:szCs w:val="24"/>
              </w:rPr>
              <w:t xml:space="preserve"> с текстом учебника, объясня</w:t>
            </w:r>
            <w:r w:rsidRPr="006C3B9A">
              <w:rPr>
                <w:sz w:val="24"/>
                <w:szCs w:val="24"/>
              </w:rPr>
              <w:t>ют</w:t>
            </w:r>
            <w:r w:rsidR="004D4483" w:rsidRPr="006C3B9A">
              <w:rPr>
                <w:sz w:val="24"/>
                <w:szCs w:val="24"/>
              </w:rPr>
              <w:t xml:space="preserve"> физический смысл уд. те</w:t>
            </w:r>
            <w:r w:rsidRPr="006C3B9A">
              <w:rPr>
                <w:sz w:val="24"/>
                <w:szCs w:val="24"/>
              </w:rPr>
              <w:t>плоемкости вещества, анализируют табличные данные, приводят</w:t>
            </w:r>
            <w:r w:rsidR="004D4483" w:rsidRPr="006C3B9A">
              <w:rPr>
                <w:sz w:val="24"/>
                <w:szCs w:val="24"/>
              </w:rPr>
              <w:t xml:space="preserve"> примеры применения на практике знаний о различной теплоемкости веществ.</w:t>
            </w:r>
          </w:p>
          <w:p w:rsidR="00376339" w:rsidRPr="006C3B9A" w:rsidRDefault="00376339" w:rsidP="004D4483">
            <w:pPr>
              <w:tabs>
                <w:tab w:val="left" w:pos="200"/>
              </w:tabs>
              <w:contextualSpacing/>
              <w:rPr>
                <w:bCs/>
                <w:sz w:val="24"/>
                <w:szCs w:val="24"/>
              </w:rPr>
            </w:pPr>
          </w:p>
        </w:tc>
      </w:tr>
      <w:tr w:rsidR="00376339" w:rsidRPr="00E13743" w:rsidTr="00D22AFB">
        <w:trPr>
          <w:trHeight w:val="910"/>
        </w:trPr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5/5</w:t>
            </w:r>
          </w:p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50320B" w:rsidP="001B77A3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F73244" w:rsidRPr="006C3B9A" w:rsidRDefault="00946815" w:rsidP="001A18AA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bCs/>
                <w:sz w:val="24"/>
                <w:szCs w:val="24"/>
              </w:rPr>
              <w:t>Расчет количества теплоты при теплообмене. Решение задач.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C3F77">
            <w:pPr>
              <w:tabs>
                <w:tab w:val="left" w:pos="200"/>
              </w:tabs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493F41" w:rsidRPr="006C3B9A">
              <w:rPr>
                <w:sz w:val="24"/>
                <w:szCs w:val="24"/>
              </w:rPr>
              <w:t>применяют знания к решению задач.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6/6</w:t>
            </w:r>
          </w:p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6339" w:rsidRPr="00E13743" w:rsidRDefault="0050320B" w:rsidP="0050320B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50320B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4506" w:type="dxa"/>
          </w:tcPr>
          <w:p w:rsidR="00376339" w:rsidRPr="006C3B9A" w:rsidRDefault="00946815" w:rsidP="00946815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Лабораторная работа №1 «Исследование изменения температуры остывающей воды»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4D4483">
            <w:pPr>
              <w:jc w:val="both"/>
              <w:rPr>
                <w:b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-исследуют</w:t>
            </w:r>
            <w:r w:rsidR="004D4483" w:rsidRPr="006C3B9A">
              <w:rPr>
                <w:sz w:val="24"/>
                <w:szCs w:val="24"/>
              </w:rPr>
              <w:t xml:space="preserve"> со временем температуру остывающей воды, объясня</w:t>
            </w:r>
            <w:r w:rsidRPr="006C3B9A">
              <w:rPr>
                <w:sz w:val="24"/>
                <w:szCs w:val="24"/>
              </w:rPr>
              <w:t>ют</w:t>
            </w:r>
            <w:r w:rsidR="004D4483" w:rsidRPr="006C3B9A">
              <w:rPr>
                <w:sz w:val="24"/>
                <w:szCs w:val="24"/>
              </w:rPr>
              <w:t xml:space="preserve"> изменения на основе МКТ</w:t>
            </w:r>
            <w:r w:rsidRPr="006C3B9A">
              <w:rPr>
                <w:sz w:val="24"/>
                <w:szCs w:val="24"/>
              </w:rPr>
              <w:t>,</w:t>
            </w:r>
            <w:r w:rsidR="004D4483" w:rsidRPr="006C3B9A">
              <w:rPr>
                <w:sz w:val="24"/>
                <w:szCs w:val="24"/>
              </w:rPr>
              <w:t xml:space="preserve"> объясня</w:t>
            </w:r>
            <w:r w:rsidRPr="006C3B9A">
              <w:rPr>
                <w:sz w:val="24"/>
                <w:szCs w:val="24"/>
              </w:rPr>
              <w:t>ют</w:t>
            </w:r>
            <w:r w:rsidR="004D4483" w:rsidRPr="006C3B9A">
              <w:rPr>
                <w:sz w:val="24"/>
                <w:szCs w:val="24"/>
              </w:rPr>
              <w:t xml:space="preserve"> полученные результаты, представля</w:t>
            </w:r>
            <w:r w:rsidRPr="006C3B9A">
              <w:rPr>
                <w:sz w:val="24"/>
                <w:szCs w:val="24"/>
              </w:rPr>
              <w:t>ют их в виде таблиц, анализируют</w:t>
            </w:r>
            <w:r w:rsidR="004D4483" w:rsidRPr="006C3B9A">
              <w:rPr>
                <w:sz w:val="24"/>
                <w:szCs w:val="24"/>
              </w:rPr>
              <w:t xml:space="preserve"> </w:t>
            </w:r>
            <w:r w:rsidR="004D4483" w:rsidRPr="006C3B9A">
              <w:rPr>
                <w:sz w:val="24"/>
                <w:szCs w:val="24"/>
              </w:rPr>
              <w:lastRenderedPageBreak/>
              <w:t xml:space="preserve">причины погрешности измерений, </w:t>
            </w:r>
            <w:r w:rsidR="004D4483" w:rsidRPr="006C3B9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76339" w:rsidRPr="00E13743" w:rsidTr="00D22AFB">
        <w:trPr>
          <w:trHeight w:val="798"/>
        </w:trPr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7/7</w:t>
            </w:r>
          </w:p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50320B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4506" w:type="dxa"/>
          </w:tcPr>
          <w:p w:rsidR="00376339" w:rsidRPr="006C3B9A" w:rsidRDefault="00946815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Количество теплоты, выделяющееся при сгорании топлива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физический смысл удельной теплоты сгорания топлива и рассчитыва</w:t>
            </w:r>
            <w:r w:rsidRPr="006C3B9A">
              <w:rPr>
                <w:sz w:val="24"/>
                <w:szCs w:val="24"/>
              </w:rPr>
              <w:t>ют ее, приводят</w:t>
            </w:r>
            <w:r w:rsidR="006D5F4A" w:rsidRPr="006C3B9A">
              <w:rPr>
                <w:sz w:val="24"/>
                <w:szCs w:val="24"/>
              </w:rPr>
              <w:t xml:space="preserve"> примеры экологически чистого топлива</w:t>
            </w:r>
          </w:p>
        </w:tc>
      </w:tr>
      <w:tr w:rsidR="00376339" w:rsidRPr="00E13743" w:rsidTr="00D22AFB">
        <w:trPr>
          <w:trHeight w:val="1037"/>
        </w:trPr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8/8</w:t>
            </w:r>
          </w:p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6339" w:rsidRPr="00E13743" w:rsidRDefault="0050320B" w:rsidP="0050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F5354">
              <w:rPr>
                <w:sz w:val="24"/>
                <w:szCs w:val="24"/>
              </w:rPr>
              <w:t>.09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764972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Закон сохранения внутренней энергии и уравнение теплового баланса</w:t>
            </w:r>
          </w:p>
        </w:tc>
        <w:tc>
          <w:tcPr>
            <w:tcW w:w="7029" w:type="dxa"/>
            <w:gridSpan w:val="2"/>
          </w:tcPr>
          <w:p w:rsidR="006D5F4A" w:rsidRPr="006C3B9A" w:rsidRDefault="002B1FC7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-приводят</w:t>
            </w:r>
            <w:r w:rsidR="006D5F4A" w:rsidRPr="006C3B9A">
              <w:rPr>
                <w:sz w:val="24"/>
                <w:szCs w:val="24"/>
              </w:rPr>
              <w:t xml:space="preserve"> примеры превращения механической энергии во внутреннюю, перехода энергии от </w:t>
            </w:r>
            <w:r w:rsidRPr="006C3B9A">
              <w:rPr>
                <w:sz w:val="24"/>
                <w:szCs w:val="24"/>
              </w:rPr>
              <w:t>одного тела к другому, приводят</w:t>
            </w:r>
            <w:r w:rsidR="006D5F4A" w:rsidRPr="006C3B9A">
              <w:rPr>
                <w:sz w:val="24"/>
                <w:szCs w:val="24"/>
              </w:rPr>
              <w:t xml:space="preserve"> примеры, подтверждающие закон сохранения механической энергии</w:t>
            </w:r>
          </w:p>
          <w:p w:rsidR="00376339" w:rsidRPr="006C3B9A" w:rsidRDefault="00376339" w:rsidP="006D5F4A">
            <w:pPr>
              <w:pStyle w:val="ad"/>
              <w:tabs>
                <w:tab w:val="left" w:pos="173"/>
              </w:tabs>
              <w:contextualSpacing/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9/</w:t>
            </w:r>
            <w:r w:rsidR="00946815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50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1F5354">
              <w:rPr>
                <w:sz w:val="24"/>
                <w:szCs w:val="24"/>
              </w:rPr>
              <w:t>.0</w:t>
            </w:r>
            <w:r w:rsidR="0050320B">
              <w:rPr>
                <w:sz w:val="24"/>
                <w:szCs w:val="24"/>
              </w:rPr>
              <w:t>9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Лабораторная работа № 2 «Сравнение количеств теплоты при смешивании воды разной температуры»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разрабатыва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план выполнения работы, определя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и сравнива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количество теплоты, 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полученные результаты, представля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их в виде табли</w:t>
            </w:r>
            <w:r w:rsidRPr="006C3B9A">
              <w:rPr>
                <w:sz w:val="24"/>
                <w:szCs w:val="24"/>
              </w:rPr>
              <w:t>ц, анализирую</w:t>
            </w:r>
            <w:r w:rsidR="006D5F4A" w:rsidRPr="006C3B9A">
              <w:rPr>
                <w:sz w:val="24"/>
                <w:szCs w:val="24"/>
              </w:rPr>
              <w:t>т причины погрешности измерений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10/</w:t>
            </w:r>
            <w:r w:rsidR="00946815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gridSpan w:val="2"/>
          </w:tcPr>
          <w:p w:rsidR="00376339" w:rsidRPr="00E13743" w:rsidRDefault="0050320B" w:rsidP="0050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5354"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F73244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Лабораторная работа №3 « Измерение удельной теплоемкости твердого тела»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2B1FC7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разрабатыва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план выполнения работы, определя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экспериментально удельную теплоемкость вещества и сравнива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ее с табличным значением, 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полученные результаты и представля</w:t>
            </w:r>
            <w:r w:rsidRPr="006C3B9A">
              <w:rPr>
                <w:sz w:val="24"/>
                <w:szCs w:val="24"/>
              </w:rPr>
              <w:t>ют их в виде таблиц</w:t>
            </w:r>
          </w:p>
        </w:tc>
      </w:tr>
      <w:tr w:rsidR="00376339" w:rsidRPr="00E13743" w:rsidTr="00D22AFB">
        <w:trPr>
          <w:trHeight w:val="678"/>
        </w:trPr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11/</w:t>
            </w:r>
            <w:r w:rsidR="00946815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E8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1F5354"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946815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 по теме «Внутренняя энергия»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C3F77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</w:t>
            </w:r>
            <w:r w:rsidR="00F913CA" w:rsidRPr="006C3B9A">
              <w:rPr>
                <w:sz w:val="24"/>
                <w:szCs w:val="24"/>
              </w:rPr>
              <w:t>рименяют</w:t>
            </w:r>
            <w:r w:rsidR="00304D79" w:rsidRPr="006C3B9A">
              <w:rPr>
                <w:sz w:val="24"/>
                <w:szCs w:val="24"/>
              </w:rPr>
              <w:t xml:space="preserve"> полученные знания при решении физических задач, исследовательском эксперименте и на практике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13743">
              <w:rPr>
                <w:sz w:val="24"/>
                <w:szCs w:val="24"/>
              </w:rPr>
              <w:t>12/1</w:t>
            </w:r>
            <w:r w:rsidR="0094681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</w:tcPr>
          <w:p w:rsidR="00376339" w:rsidRPr="00E13743" w:rsidRDefault="0050320B" w:rsidP="00BB7935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  <w:r w:rsidR="001F5354">
              <w:rPr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E87322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Контрольная работа №1 по теме «Расчет количества теплоты»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применя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знания к решению задачи</w:t>
            </w:r>
          </w:p>
        </w:tc>
      </w:tr>
      <w:tr w:rsidR="00376339" w:rsidRPr="00E13743" w:rsidTr="00D22AFB">
        <w:trPr>
          <w:trHeight w:val="429"/>
        </w:trPr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13/13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304D79">
            <w:pPr>
              <w:ind w:right="113"/>
              <w:contextualSpacing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Агрегатные состояния вещества Плавление и отвердевание кристаллических тел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-приводят</w:t>
            </w:r>
            <w:r w:rsidR="006D5F4A" w:rsidRPr="006C3B9A">
              <w:rPr>
                <w:sz w:val="24"/>
                <w:szCs w:val="24"/>
              </w:rPr>
              <w:t xml:space="preserve"> примеры агрегатных состояний вещества, </w:t>
            </w:r>
            <w:r w:rsidRPr="006C3B9A">
              <w:rPr>
                <w:sz w:val="24"/>
                <w:szCs w:val="24"/>
              </w:rPr>
              <w:t>отличают</w:t>
            </w:r>
            <w:r w:rsidR="006D5F4A" w:rsidRPr="006C3B9A">
              <w:rPr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>агрегатные состояния и объясняют</w:t>
            </w:r>
            <w:r w:rsidR="006D5F4A" w:rsidRPr="006C3B9A">
              <w:rPr>
                <w:sz w:val="24"/>
                <w:szCs w:val="24"/>
              </w:rPr>
              <w:t xml:space="preserve"> особенности молекулярного строения газов, жидкостей и твердых тел, отлича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процесс плавл</w:t>
            </w:r>
            <w:r w:rsidRPr="006C3B9A">
              <w:rPr>
                <w:sz w:val="24"/>
                <w:szCs w:val="24"/>
              </w:rPr>
              <w:t>ения от кристаллизации и приводят</w:t>
            </w:r>
            <w:r w:rsidR="006D5F4A" w:rsidRPr="006C3B9A">
              <w:rPr>
                <w:sz w:val="24"/>
                <w:szCs w:val="24"/>
              </w:rPr>
              <w:t xml:space="preserve"> п</w:t>
            </w:r>
            <w:r w:rsidRPr="006C3B9A">
              <w:rPr>
                <w:sz w:val="24"/>
                <w:szCs w:val="24"/>
              </w:rPr>
              <w:t>римеры этих процессов, проводят</w:t>
            </w:r>
            <w:r w:rsidR="006D5F4A" w:rsidRPr="006C3B9A">
              <w:rPr>
                <w:sz w:val="24"/>
                <w:szCs w:val="24"/>
              </w:rPr>
              <w:t xml:space="preserve"> исследовательский эксперимент по изучению плавления, объ</w:t>
            </w:r>
            <w:r w:rsidRPr="006C3B9A">
              <w:rPr>
                <w:sz w:val="24"/>
                <w:szCs w:val="24"/>
              </w:rPr>
              <w:t>ясняют</w:t>
            </w:r>
            <w:r w:rsidR="006D5F4A" w:rsidRPr="006C3B9A">
              <w:rPr>
                <w:sz w:val="24"/>
                <w:szCs w:val="24"/>
              </w:rPr>
              <w:t xml:space="preserve"> результаты экс</w:t>
            </w:r>
            <w:r w:rsidRPr="006C3B9A">
              <w:rPr>
                <w:sz w:val="24"/>
                <w:szCs w:val="24"/>
              </w:rPr>
              <w:t>перимента, работают</w:t>
            </w:r>
            <w:r w:rsidR="006D5F4A" w:rsidRPr="006C3B9A">
              <w:rPr>
                <w:sz w:val="24"/>
                <w:szCs w:val="24"/>
              </w:rPr>
              <w:t xml:space="preserve"> с учебником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14/14</w:t>
            </w:r>
          </w:p>
        </w:tc>
        <w:tc>
          <w:tcPr>
            <w:tcW w:w="1417" w:type="dxa"/>
            <w:gridSpan w:val="2"/>
          </w:tcPr>
          <w:p w:rsidR="00376339" w:rsidRPr="00E13743" w:rsidRDefault="00BB7935" w:rsidP="00E873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320B">
              <w:rPr>
                <w:sz w:val="24"/>
                <w:szCs w:val="24"/>
              </w:rPr>
              <w:t>7</w:t>
            </w:r>
            <w:r w:rsidR="001F5354"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46815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Количество теплоты , необходимое для плавления тела и выделяющееся при его  кристаллизации</w:t>
            </w:r>
          </w:p>
        </w:tc>
        <w:tc>
          <w:tcPr>
            <w:tcW w:w="7029" w:type="dxa"/>
            <w:gridSpan w:val="2"/>
          </w:tcPr>
          <w:p w:rsidR="00376339" w:rsidRPr="006C3B9A" w:rsidRDefault="002B1FC7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-анализируют</w:t>
            </w:r>
            <w:r w:rsidR="006D5F4A" w:rsidRPr="006C3B9A">
              <w:rPr>
                <w:sz w:val="24"/>
                <w:szCs w:val="24"/>
              </w:rPr>
              <w:t xml:space="preserve"> табличные данные температуры плавления, график плавле</w:t>
            </w:r>
            <w:r w:rsidRPr="006C3B9A">
              <w:rPr>
                <w:sz w:val="24"/>
                <w:szCs w:val="24"/>
              </w:rPr>
              <w:t>ния и отвердевания, рассчитывают</w:t>
            </w:r>
            <w:r w:rsidR="006D5F4A" w:rsidRPr="006C3B9A">
              <w:rPr>
                <w:sz w:val="24"/>
                <w:szCs w:val="24"/>
              </w:rPr>
              <w:t xml:space="preserve"> количество теплоты, выделяющегос</w:t>
            </w:r>
            <w:r w:rsidRPr="006C3B9A">
              <w:rPr>
                <w:sz w:val="24"/>
                <w:szCs w:val="24"/>
              </w:rPr>
              <w:t>я при кристаллизации , объясняют</w:t>
            </w:r>
            <w:r w:rsidR="006D5F4A" w:rsidRPr="006C3B9A">
              <w:rPr>
                <w:sz w:val="24"/>
                <w:szCs w:val="24"/>
              </w:rPr>
              <w:t xml:space="preserve"> процессы плавления и отвердевания тела на основе молекулярно-кинетических представлений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46815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15/15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6D5F4A" w:rsidRPr="006C3B9A" w:rsidRDefault="006D5F4A" w:rsidP="006D5F4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Решение задач по теме «Нагревание тел. Плавление и кристаллизация», </w:t>
            </w:r>
            <w:r w:rsidRPr="006C3B9A">
              <w:rPr>
                <w:sz w:val="24"/>
                <w:szCs w:val="24"/>
              </w:rPr>
              <w:lastRenderedPageBreak/>
              <w:t>кратковременная самостоятельная работа</w:t>
            </w:r>
          </w:p>
          <w:p w:rsidR="00376339" w:rsidRPr="006C3B9A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:rsidR="00376339" w:rsidRPr="006C3B9A" w:rsidRDefault="002B1FC7" w:rsidP="006D5F4A">
            <w:pPr>
              <w:pStyle w:val="a3"/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 w:rsidRPr="006C3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6D5F4A" w:rsidRPr="006C3B9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C3B9A">
              <w:rPr>
                <w:rFonts w:ascii="Times New Roman" w:hAnsi="Times New Roman" w:cs="Times New Roman"/>
                <w:sz w:val="24"/>
                <w:szCs w:val="24"/>
              </w:rPr>
              <w:t>именяют</w:t>
            </w:r>
            <w:r w:rsidR="006D5F4A" w:rsidRPr="006C3B9A">
              <w:rPr>
                <w:rFonts w:ascii="Times New Roman" w:hAnsi="Times New Roman" w:cs="Times New Roman"/>
                <w:sz w:val="24"/>
                <w:szCs w:val="24"/>
              </w:rPr>
              <w:t xml:space="preserve"> знания к решению задачи</w:t>
            </w:r>
          </w:p>
        </w:tc>
      </w:tr>
      <w:tr w:rsidR="00376339" w:rsidRPr="00E13743" w:rsidTr="00D22AFB">
        <w:trPr>
          <w:trHeight w:val="155"/>
        </w:trPr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16/16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503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320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C131B1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Испарение и конденсация. Кипение.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</w:t>
            </w:r>
            <w:r w:rsidR="006D5F4A" w:rsidRPr="006C3B9A">
              <w:rPr>
                <w:sz w:val="24"/>
                <w:szCs w:val="24"/>
              </w:rPr>
              <w:t>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понижение температуры ж</w:t>
            </w:r>
            <w:r w:rsidRPr="006C3B9A">
              <w:rPr>
                <w:sz w:val="24"/>
                <w:szCs w:val="24"/>
              </w:rPr>
              <w:t>идкости при испарении, приводят</w:t>
            </w:r>
            <w:r w:rsidR="006D5F4A" w:rsidRPr="006C3B9A">
              <w:rPr>
                <w:sz w:val="24"/>
                <w:szCs w:val="24"/>
              </w:rPr>
              <w:t xml:space="preserve"> примеры явлений природы, которые объясняю</w:t>
            </w:r>
            <w:r w:rsidR="002B1FC7" w:rsidRPr="006C3B9A">
              <w:rPr>
                <w:sz w:val="24"/>
                <w:szCs w:val="24"/>
              </w:rPr>
              <w:t>тся конденсацией пара, проводят</w:t>
            </w:r>
            <w:r w:rsidR="006D5F4A" w:rsidRPr="006C3B9A">
              <w:rPr>
                <w:sz w:val="24"/>
                <w:szCs w:val="24"/>
              </w:rPr>
              <w:t xml:space="preserve"> исследовательский эксперимент по изучению испаре</w:t>
            </w:r>
            <w:r w:rsidR="002B1FC7" w:rsidRPr="006C3B9A">
              <w:rPr>
                <w:sz w:val="24"/>
                <w:szCs w:val="24"/>
              </w:rPr>
              <w:t>ния и конденсации, анализируют его результаты и делают выводы, работают</w:t>
            </w:r>
            <w:r w:rsidR="006D5F4A" w:rsidRPr="006C3B9A">
              <w:rPr>
                <w:sz w:val="24"/>
                <w:szCs w:val="24"/>
              </w:rPr>
              <w:t xml:space="preserve"> </w:t>
            </w:r>
            <w:r w:rsidR="002B1FC7" w:rsidRPr="006C3B9A">
              <w:rPr>
                <w:sz w:val="24"/>
                <w:szCs w:val="24"/>
              </w:rPr>
              <w:t>с таблицей 6 учебника, приводят</w:t>
            </w:r>
            <w:r w:rsidR="006D5F4A" w:rsidRPr="006C3B9A">
              <w:rPr>
                <w:sz w:val="24"/>
                <w:szCs w:val="24"/>
              </w:rPr>
              <w:t xml:space="preserve"> примеры, использования энергии, выделяемой при конденсации водяного пара</w:t>
            </w:r>
          </w:p>
        </w:tc>
      </w:tr>
      <w:tr w:rsidR="00376339" w:rsidRPr="00E13743" w:rsidTr="00D22AFB">
        <w:trPr>
          <w:trHeight w:val="551"/>
        </w:trPr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17/17</w:t>
            </w:r>
          </w:p>
        </w:tc>
        <w:tc>
          <w:tcPr>
            <w:tcW w:w="1417" w:type="dxa"/>
            <w:gridSpan w:val="2"/>
          </w:tcPr>
          <w:p w:rsidR="00376339" w:rsidRPr="00E13743" w:rsidRDefault="0050320B" w:rsidP="001B77A3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</w:t>
            </w:r>
            <w:r w:rsidR="001B77A3">
              <w:rPr>
                <w:b/>
                <w:i/>
                <w:sz w:val="24"/>
                <w:szCs w:val="24"/>
                <w:lang w:val="en-US"/>
              </w:rPr>
              <w:t>7</w:t>
            </w:r>
            <w:r>
              <w:rPr>
                <w:b/>
                <w:i/>
                <w:sz w:val="24"/>
                <w:szCs w:val="24"/>
              </w:rPr>
              <w:t>.</w:t>
            </w:r>
            <w:r w:rsidR="001F5354">
              <w:rPr>
                <w:b/>
                <w:i/>
                <w:sz w:val="24"/>
                <w:szCs w:val="24"/>
              </w:rPr>
              <w:t>1</w:t>
            </w:r>
            <w:r w:rsidR="00933679">
              <w:rPr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C131B1" w:rsidRPr="006C3B9A" w:rsidRDefault="00C131B1" w:rsidP="00C131B1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Влажность воздуха. Способы </w:t>
            </w:r>
          </w:p>
          <w:p w:rsidR="00376339" w:rsidRPr="006C3B9A" w:rsidRDefault="00C131B1" w:rsidP="00C131B1">
            <w:pPr>
              <w:ind w:right="113"/>
              <w:contextualSpacing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определения влажности воздуха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-приводят</w:t>
            </w:r>
            <w:r w:rsidR="006D5F4A" w:rsidRPr="006C3B9A">
              <w:rPr>
                <w:sz w:val="24"/>
                <w:szCs w:val="24"/>
              </w:rPr>
              <w:t xml:space="preserve"> примеры влияния влажности воздуха в быту и деятельности ч</w:t>
            </w:r>
            <w:r w:rsidRPr="006C3B9A">
              <w:rPr>
                <w:sz w:val="24"/>
                <w:szCs w:val="24"/>
              </w:rPr>
              <w:t>еловека, измеряют</w:t>
            </w:r>
            <w:r w:rsidR="006D5F4A" w:rsidRPr="006C3B9A">
              <w:rPr>
                <w:sz w:val="24"/>
                <w:szCs w:val="24"/>
              </w:rPr>
              <w:t xml:space="preserve"> влажность воздуха, работать в группе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18/18</w:t>
            </w:r>
          </w:p>
        </w:tc>
        <w:tc>
          <w:tcPr>
            <w:tcW w:w="1411" w:type="dxa"/>
          </w:tcPr>
          <w:p w:rsidR="00376339" w:rsidRPr="001B77A3" w:rsidRDefault="001B77A3" w:rsidP="001B77A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31.10</w:t>
            </w:r>
          </w:p>
        </w:tc>
        <w:tc>
          <w:tcPr>
            <w:tcW w:w="1431" w:type="dxa"/>
            <w:gridSpan w:val="2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C131B1" w:rsidP="00C131B1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Количество теплоты, необходимое для парообразования и выделяющееся при конденсации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понижение температуры ж</w:t>
            </w:r>
            <w:r w:rsidRPr="006C3B9A">
              <w:rPr>
                <w:sz w:val="24"/>
                <w:szCs w:val="24"/>
              </w:rPr>
              <w:t>идкости при испарении, приводят</w:t>
            </w:r>
            <w:r w:rsidR="006D5F4A" w:rsidRPr="006C3B9A">
              <w:rPr>
                <w:sz w:val="24"/>
                <w:szCs w:val="24"/>
              </w:rPr>
              <w:t xml:space="preserve"> примеры явлений природы, которые объясняю</w:t>
            </w:r>
            <w:r w:rsidRPr="006C3B9A">
              <w:rPr>
                <w:sz w:val="24"/>
                <w:szCs w:val="24"/>
              </w:rPr>
              <w:t>тся конденсацией пара, проводят</w:t>
            </w:r>
            <w:r w:rsidR="006D5F4A" w:rsidRPr="006C3B9A">
              <w:rPr>
                <w:sz w:val="24"/>
                <w:szCs w:val="24"/>
              </w:rPr>
              <w:t xml:space="preserve"> исследовательский эксперимент по изучению испаре</w:t>
            </w:r>
            <w:r w:rsidRPr="006C3B9A">
              <w:rPr>
                <w:sz w:val="24"/>
                <w:szCs w:val="24"/>
              </w:rPr>
              <w:t>ния и конденсации, анализируют</w:t>
            </w:r>
            <w:r w:rsidR="006D5F4A" w:rsidRPr="006C3B9A">
              <w:rPr>
                <w:sz w:val="24"/>
                <w:szCs w:val="24"/>
              </w:rPr>
              <w:t xml:space="preserve"> его результаты и дела</w:t>
            </w:r>
            <w:r w:rsidRPr="006C3B9A">
              <w:rPr>
                <w:sz w:val="24"/>
                <w:szCs w:val="24"/>
              </w:rPr>
              <w:t>ют выводы, работают</w:t>
            </w:r>
            <w:r w:rsidR="006D5F4A" w:rsidRPr="006C3B9A">
              <w:rPr>
                <w:sz w:val="24"/>
                <w:szCs w:val="24"/>
              </w:rPr>
              <w:t xml:space="preserve"> с таблицей 6 учебника</w:t>
            </w:r>
            <w:r w:rsidRPr="006C3B9A">
              <w:rPr>
                <w:sz w:val="24"/>
                <w:szCs w:val="24"/>
              </w:rPr>
              <w:t>, приводят</w:t>
            </w:r>
            <w:r w:rsidR="006D5F4A" w:rsidRPr="006C3B9A">
              <w:rPr>
                <w:sz w:val="24"/>
                <w:szCs w:val="24"/>
              </w:rPr>
              <w:t xml:space="preserve"> примеры, использования энергии, выделяемой при конденсации водяного пара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19/19</w:t>
            </w:r>
          </w:p>
          <w:p w:rsidR="00376339" w:rsidRPr="00E13743" w:rsidRDefault="006C3B9A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/</w:t>
            </w:r>
            <w:r w:rsidR="00C131B1">
              <w:rPr>
                <w:sz w:val="24"/>
                <w:szCs w:val="24"/>
              </w:rPr>
              <w:t>20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6D5F4A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 на расчет удельной теплоты парообразования, количества теплоты отданного телом ( полученного) при конденсации, определение влажности воздуха</w:t>
            </w:r>
          </w:p>
        </w:tc>
        <w:tc>
          <w:tcPr>
            <w:tcW w:w="7029" w:type="dxa"/>
            <w:gridSpan w:val="2"/>
          </w:tcPr>
          <w:p w:rsidR="006D5F4A" w:rsidRPr="006C3B9A" w:rsidRDefault="0005138D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-</w:t>
            </w:r>
            <w:r w:rsidR="006D5F4A" w:rsidRPr="006C3B9A">
              <w:rPr>
                <w:b/>
                <w:sz w:val="24"/>
                <w:szCs w:val="24"/>
              </w:rPr>
              <w:t>н</w:t>
            </w:r>
            <w:r w:rsidRPr="006C3B9A">
              <w:rPr>
                <w:sz w:val="24"/>
                <w:szCs w:val="24"/>
              </w:rPr>
              <w:t>аходят</w:t>
            </w:r>
            <w:r w:rsidR="006D5F4A" w:rsidRPr="006C3B9A">
              <w:rPr>
                <w:sz w:val="24"/>
                <w:szCs w:val="24"/>
              </w:rPr>
              <w:t xml:space="preserve"> в таблице </w:t>
            </w:r>
            <w:r w:rsidRPr="006C3B9A">
              <w:rPr>
                <w:sz w:val="24"/>
                <w:szCs w:val="24"/>
              </w:rPr>
              <w:t>необходимые данные, рассчитывают</w:t>
            </w:r>
            <w:r w:rsidR="006D5F4A" w:rsidRPr="006C3B9A">
              <w:rPr>
                <w:sz w:val="24"/>
                <w:szCs w:val="24"/>
              </w:rPr>
              <w:t xml:space="preserve"> количество теплоты, полученное или отданное телом, удельную теплоту парообразования, влажность</w:t>
            </w:r>
          </w:p>
          <w:p w:rsidR="00376339" w:rsidRPr="006C3B9A" w:rsidRDefault="00376339" w:rsidP="006D5F4A">
            <w:pPr>
              <w:pStyle w:val="a3"/>
              <w:tabs>
                <w:tab w:val="left" w:pos="258"/>
              </w:tabs>
              <w:spacing w:after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21/21</w:t>
            </w:r>
          </w:p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376339" w:rsidRPr="00E13743" w:rsidRDefault="001F5354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367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C131B1" w:rsidP="00C131B1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Тепловые двигатели. Двигатель внутреннего сгорания. КПД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6D5F4A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6D5F4A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принцип </w:t>
            </w:r>
            <w:r w:rsidRPr="006C3B9A">
              <w:rPr>
                <w:sz w:val="24"/>
                <w:szCs w:val="24"/>
              </w:rPr>
              <w:t>работы и устройство ДВС, приводят</w:t>
            </w:r>
            <w:r w:rsidR="006D5F4A" w:rsidRPr="006C3B9A">
              <w:rPr>
                <w:sz w:val="24"/>
                <w:szCs w:val="24"/>
              </w:rPr>
              <w:t xml:space="preserve"> примеры применения ДВС на практике, объясня</w:t>
            </w:r>
            <w:r w:rsidRPr="006C3B9A">
              <w:rPr>
                <w:sz w:val="24"/>
                <w:szCs w:val="24"/>
              </w:rPr>
              <w:t>ют</w:t>
            </w:r>
            <w:r w:rsidR="006D5F4A" w:rsidRPr="006C3B9A">
              <w:rPr>
                <w:sz w:val="24"/>
                <w:szCs w:val="24"/>
              </w:rPr>
              <w:t xml:space="preserve"> устройство и принцип р</w:t>
            </w:r>
            <w:r w:rsidRPr="006C3B9A">
              <w:rPr>
                <w:sz w:val="24"/>
                <w:szCs w:val="24"/>
              </w:rPr>
              <w:t>аботы паровой турбины, приводят</w:t>
            </w:r>
            <w:r w:rsidR="006D5F4A" w:rsidRPr="006C3B9A">
              <w:rPr>
                <w:sz w:val="24"/>
                <w:szCs w:val="24"/>
              </w:rPr>
              <w:t xml:space="preserve"> примеры применения паров</w:t>
            </w:r>
            <w:r w:rsidRPr="006C3B9A">
              <w:rPr>
                <w:sz w:val="24"/>
                <w:szCs w:val="24"/>
              </w:rPr>
              <w:t>ой турбины в технике, сравнивают</w:t>
            </w:r>
            <w:r w:rsidR="006D5F4A" w:rsidRPr="006C3B9A">
              <w:rPr>
                <w:sz w:val="24"/>
                <w:szCs w:val="24"/>
              </w:rPr>
              <w:t xml:space="preserve"> КПД различных</w:t>
            </w:r>
            <w:r w:rsidR="006D5F4A" w:rsidRPr="006C3B9A">
              <w:rPr>
                <w:b/>
                <w:sz w:val="24"/>
                <w:szCs w:val="24"/>
              </w:rPr>
              <w:t xml:space="preserve"> </w:t>
            </w:r>
            <w:r w:rsidR="006D5F4A" w:rsidRPr="006C3B9A">
              <w:rPr>
                <w:sz w:val="24"/>
                <w:szCs w:val="24"/>
              </w:rPr>
              <w:t>машин и механизмов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22/22</w:t>
            </w:r>
          </w:p>
        </w:tc>
        <w:tc>
          <w:tcPr>
            <w:tcW w:w="1417" w:type="dxa"/>
            <w:gridSpan w:val="2"/>
          </w:tcPr>
          <w:p w:rsidR="00376339" w:rsidRPr="00E13743" w:rsidRDefault="00BB7935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7</w:t>
            </w:r>
            <w:r w:rsidR="001F5354">
              <w:rPr>
                <w:sz w:val="24"/>
                <w:szCs w:val="24"/>
              </w:rPr>
              <w:t>.11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C131B1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7029" w:type="dxa"/>
            <w:gridSpan w:val="2"/>
          </w:tcPr>
          <w:p w:rsidR="003832A8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применя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376339" w:rsidRPr="006C3B9A" w:rsidRDefault="00376339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C131B1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23/2</w:t>
            </w:r>
            <w:r w:rsidR="0060090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67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right w:val="single" w:sz="4" w:space="0" w:color="auto"/>
            </w:tcBorders>
          </w:tcPr>
          <w:p w:rsidR="00376339" w:rsidRPr="006C3B9A" w:rsidRDefault="00C131B1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задач. Подготовка к контрольной работе.</w:t>
            </w:r>
          </w:p>
        </w:tc>
        <w:tc>
          <w:tcPr>
            <w:tcW w:w="7029" w:type="dxa"/>
            <w:gridSpan w:val="2"/>
            <w:tcBorders>
              <w:left w:val="single" w:sz="4" w:space="0" w:color="auto"/>
            </w:tcBorders>
          </w:tcPr>
          <w:p w:rsidR="003832A8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применя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376339" w:rsidRPr="006C3B9A" w:rsidRDefault="00376339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7D352E" w:rsidRPr="00E13743" w:rsidTr="00D22AFB">
        <w:trPr>
          <w:trHeight w:val="580"/>
        </w:trPr>
        <w:tc>
          <w:tcPr>
            <w:tcW w:w="1187" w:type="dxa"/>
            <w:tcBorders>
              <w:bottom w:val="single" w:sz="4" w:space="0" w:color="auto"/>
            </w:tcBorders>
          </w:tcPr>
          <w:p w:rsidR="007D352E" w:rsidRPr="00E13743" w:rsidRDefault="007D352E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24/24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7D352E" w:rsidRPr="00E13743" w:rsidRDefault="001F5354" w:rsidP="001B77A3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7D352E" w:rsidRPr="00E13743" w:rsidRDefault="007D352E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  <w:right w:val="single" w:sz="4" w:space="0" w:color="auto"/>
            </w:tcBorders>
          </w:tcPr>
          <w:p w:rsidR="007D352E" w:rsidRPr="006C3B9A" w:rsidRDefault="007D352E" w:rsidP="007D352E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Контрольная работа № 2 « Изменение агрегатных состояний вещества»</w:t>
            </w:r>
          </w:p>
        </w:tc>
        <w:tc>
          <w:tcPr>
            <w:tcW w:w="70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832A8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применя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7D352E" w:rsidRPr="006C3B9A" w:rsidRDefault="007D352E" w:rsidP="007D352E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C131B1" w:rsidRPr="00E13743" w:rsidTr="00684DAD">
        <w:trPr>
          <w:trHeight w:val="430"/>
        </w:trPr>
        <w:tc>
          <w:tcPr>
            <w:tcW w:w="15564" w:type="dxa"/>
            <w:gridSpan w:val="7"/>
            <w:tcBorders>
              <w:top w:val="single" w:sz="4" w:space="0" w:color="auto"/>
            </w:tcBorders>
          </w:tcPr>
          <w:p w:rsidR="00C131B1" w:rsidRPr="006C3B9A" w:rsidRDefault="00684DAD" w:rsidP="006C3B9A">
            <w:pPr>
              <w:jc w:val="center"/>
              <w:rPr>
                <w:b/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lastRenderedPageBreak/>
              <w:t>Раздел 2 ЭЛЕКТРИЧЕСКИЕ ЯВЛЕНИЯ ( 25 часов)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684DAD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25/1</w:t>
            </w:r>
          </w:p>
        </w:tc>
        <w:tc>
          <w:tcPr>
            <w:tcW w:w="1417" w:type="dxa"/>
            <w:gridSpan w:val="2"/>
          </w:tcPr>
          <w:p w:rsidR="00376339" w:rsidRPr="00E13743" w:rsidRDefault="00EF34D4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679">
              <w:rPr>
                <w:sz w:val="24"/>
                <w:szCs w:val="24"/>
              </w:rPr>
              <w:t>8</w:t>
            </w:r>
            <w:r w:rsidR="001F5354">
              <w:rPr>
                <w:sz w:val="24"/>
                <w:szCs w:val="24"/>
              </w:rPr>
              <w:t>.1</w:t>
            </w:r>
            <w:r w:rsidR="00933679"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6077FC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Электризация тел при соприкосновении. Взаимодействие заряженных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взаимодействие заряженных тел и существование двух родов электрических зарядов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26/2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9336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1F5354"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Электроскоп. Проводники и непроводники электричества</w:t>
            </w:r>
          </w:p>
        </w:tc>
        <w:tc>
          <w:tcPr>
            <w:tcW w:w="7029" w:type="dxa"/>
            <w:gridSpan w:val="2"/>
          </w:tcPr>
          <w:p w:rsidR="00376339" w:rsidRPr="006C3B9A" w:rsidRDefault="00304D79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 </w:t>
            </w:r>
            <w:r w:rsidR="0005138D"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обнаружива</w:t>
            </w:r>
            <w:r w:rsidR="0005138D" w:rsidRPr="006C3B9A">
              <w:rPr>
                <w:sz w:val="24"/>
                <w:szCs w:val="24"/>
              </w:rPr>
              <w:t>ют электризованные тела, объясняют</w:t>
            </w:r>
            <w:r w:rsidR="003832A8" w:rsidRPr="006C3B9A">
              <w:rPr>
                <w:sz w:val="24"/>
                <w:szCs w:val="24"/>
              </w:rPr>
              <w:t xml:space="preserve"> существование проводников, полупроводников и диэлек</w:t>
            </w:r>
            <w:r w:rsidR="0005138D" w:rsidRPr="006C3B9A">
              <w:rPr>
                <w:sz w:val="24"/>
                <w:szCs w:val="24"/>
              </w:rPr>
              <w:t>триков, их применение, наблюдают</w:t>
            </w:r>
            <w:r w:rsidR="003832A8" w:rsidRPr="006C3B9A">
              <w:rPr>
                <w:sz w:val="24"/>
                <w:szCs w:val="24"/>
              </w:rPr>
              <w:t xml:space="preserve"> полупроводниковый диод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EF34D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27/3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9336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F5354"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Электрическое поле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обнаружива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электрическое поле,</w:t>
            </w:r>
            <w:r w:rsidR="003832A8" w:rsidRPr="006C3B9A">
              <w:rPr>
                <w:b/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>определяют</w:t>
            </w:r>
            <w:r w:rsidR="003832A8" w:rsidRPr="006C3B9A">
              <w:rPr>
                <w:sz w:val="24"/>
                <w:szCs w:val="24"/>
              </w:rPr>
              <w:t xml:space="preserve"> изменение силы, действующей на заряженное тело при удалении и приближении его к заряженному телу</w:t>
            </w:r>
          </w:p>
        </w:tc>
      </w:tr>
      <w:tr w:rsidR="00376339" w:rsidRPr="00E13743" w:rsidTr="00D22AFB">
        <w:trPr>
          <w:trHeight w:val="597"/>
        </w:trPr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28/4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EF34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1F5354"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D22AFB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Делимость электрического заряда. Строение атомов .</w:t>
            </w:r>
          </w:p>
          <w:p w:rsidR="00376339" w:rsidRPr="006C3B9A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опыт Иоффе – Миллекена, доказыва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существование частиц, имеющих наименьший электрический заряд, объясня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образование положительных и отрицательных ионов, применя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меж предметные связи для объяснения строения атома, работа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с текстом учебника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29/5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367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Объяснение электрических явлений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электризацию тел при соприкосновении, устанавлива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перераспределение заряда при переходе его с наэлектризованного тела на не наэлектризованное при соприкосновении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30/6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5</w:t>
            </w:r>
            <w:r w:rsidR="001F5354"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D22AFB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Электрический ток. Источники </w:t>
            </w:r>
          </w:p>
          <w:p w:rsidR="00376339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электрического тока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</w:t>
            </w:r>
            <w:r w:rsidR="003832A8" w:rsidRPr="006C3B9A">
              <w:rPr>
                <w:sz w:val="24"/>
                <w:szCs w:val="24"/>
              </w:rPr>
              <w:t>объясня</w:t>
            </w:r>
            <w:r w:rsidRPr="006C3B9A">
              <w:rPr>
                <w:sz w:val="24"/>
                <w:szCs w:val="24"/>
              </w:rPr>
              <w:t>ют</w:t>
            </w:r>
            <w:r w:rsidR="003832A8" w:rsidRPr="006C3B9A">
              <w:rPr>
                <w:sz w:val="24"/>
                <w:szCs w:val="24"/>
              </w:rPr>
              <w:t xml:space="preserve"> устройство сухого гал</w:t>
            </w:r>
            <w:r w:rsidRPr="006C3B9A">
              <w:rPr>
                <w:sz w:val="24"/>
                <w:szCs w:val="24"/>
              </w:rPr>
              <w:t>ьванического элемента, приводят</w:t>
            </w:r>
            <w:r w:rsidR="003832A8" w:rsidRPr="006C3B9A">
              <w:rPr>
                <w:sz w:val="24"/>
                <w:szCs w:val="24"/>
              </w:rPr>
              <w:t xml:space="preserve"> примеры источников электрическог</w:t>
            </w:r>
            <w:r w:rsidRPr="006C3B9A">
              <w:rPr>
                <w:sz w:val="24"/>
                <w:szCs w:val="24"/>
              </w:rPr>
              <w:t>о тока, объясняют</w:t>
            </w:r>
            <w:r w:rsidR="003832A8" w:rsidRPr="006C3B9A">
              <w:rPr>
                <w:sz w:val="24"/>
                <w:szCs w:val="24"/>
              </w:rPr>
              <w:t xml:space="preserve"> их назначение</w:t>
            </w:r>
          </w:p>
        </w:tc>
      </w:tr>
      <w:tr w:rsidR="00376339" w:rsidRPr="00E13743" w:rsidTr="00D22AFB">
        <w:trPr>
          <w:trHeight w:val="581"/>
        </w:trPr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31/7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882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354"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Электрическая цепь и ее составные части. Эл. ток в металлах и электролитах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-приводят</w:t>
            </w:r>
            <w:r w:rsidR="003832A8" w:rsidRPr="006C3B9A">
              <w:rPr>
                <w:sz w:val="24"/>
                <w:szCs w:val="24"/>
              </w:rPr>
              <w:t xml:space="preserve"> примеры химического и теплового действия электрического тока и их использование в технике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32/8</w:t>
            </w:r>
          </w:p>
        </w:tc>
        <w:tc>
          <w:tcPr>
            <w:tcW w:w="1417" w:type="dxa"/>
            <w:gridSpan w:val="2"/>
          </w:tcPr>
          <w:p w:rsidR="00376339" w:rsidRPr="00E13743" w:rsidRDefault="0088204A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Действия электрического тока. Направление тока</w:t>
            </w:r>
          </w:p>
        </w:tc>
        <w:tc>
          <w:tcPr>
            <w:tcW w:w="7029" w:type="dxa"/>
            <w:gridSpan w:val="2"/>
          </w:tcPr>
          <w:p w:rsidR="00376339" w:rsidRPr="006C3B9A" w:rsidRDefault="0005138D" w:rsidP="006C3F77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 т</w:t>
            </w:r>
            <w:r w:rsidR="003832A8" w:rsidRPr="006C3B9A">
              <w:rPr>
                <w:sz w:val="24"/>
                <w:szCs w:val="24"/>
              </w:rPr>
              <w:t>епловое, химическое и магнитное действие электрического т</w:t>
            </w:r>
            <w:r w:rsidRPr="006C3B9A">
              <w:rPr>
                <w:sz w:val="24"/>
                <w:szCs w:val="24"/>
              </w:rPr>
              <w:t>ока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33/</w:t>
            </w:r>
            <w:r w:rsidR="008778AD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F5354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Контрольная работа № 3 «Электрически</w:t>
            </w:r>
            <w:r w:rsidR="006C3B9A" w:rsidRPr="006C3B9A">
              <w:rPr>
                <w:sz w:val="24"/>
                <w:szCs w:val="24"/>
              </w:rPr>
              <w:t>й ток</w:t>
            </w:r>
            <w:r w:rsidRPr="006C3B9A">
              <w:rPr>
                <w:sz w:val="24"/>
                <w:szCs w:val="24"/>
              </w:rPr>
              <w:t>»</w:t>
            </w:r>
          </w:p>
        </w:tc>
        <w:tc>
          <w:tcPr>
            <w:tcW w:w="7029" w:type="dxa"/>
            <w:gridSpan w:val="2"/>
          </w:tcPr>
          <w:p w:rsidR="003832A8" w:rsidRPr="006C3B9A" w:rsidRDefault="0005138D" w:rsidP="003832A8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3832A8" w:rsidRPr="006C3B9A">
              <w:rPr>
                <w:sz w:val="24"/>
                <w:szCs w:val="24"/>
              </w:rPr>
              <w:t xml:space="preserve"> знания к решению задач</w:t>
            </w:r>
          </w:p>
          <w:p w:rsidR="00376339" w:rsidRPr="006C3B9A" w:rsidRDefault="00376339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76339" w:rsidRPr="00E13743" w:rsidTr="00D22AFB">
        <w:trPr>
          <w:trHeight w:val="826"/>
        </w:trPr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34/10</w:t>
            </w:r>
          </w:p>
        </w:tc>
        <w:tc>
          <w:tcPr>
            <w:tcW w:w="1417" w:type="dxa"/>
            <w:gridSpan w:val="2"/>
          </w:tcPr>
          <w:p w:rsidR="00376339" w:rsidRPr="00E13743" w:rsidRDefault="001F5354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Сила тока. Единицы силы тока. Решение задач.</w:t>
            </w:r>
          </w:p>
          <w:p w:rsidR="00965D8C" w:rsidRPr="006C3B9A" w:rsidRDefault="00965D8C" w:rsidP="00E87322">
            <w:pPr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:rsidR="00376339" w:rsidRPr="006C3B9A" w:rsidRDefault="0005138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</w:t>
            </w:r>
            <w:r w:rsidR="003832A8" w:rsidRPr="006C3B9A">
              <w:rPr>
                <w:sz w:val="24"/>
                <w:szCs w:val="24"/>
              </w:rPr>
              <w:t xml:space="preserve"> зависимость интенсивности электрического тока о</w:t>
            </w:r>
            <w:r w:rsidRPr="006C3B9A">
              <w:rPr>
                <w:sz w:val="24"/>
                <w:szCs w:val="24"/>
              </w:rPr>
              <w:t>т заряда и времени, рассчитывают по формуле силу тока, выражают</w:t>
            </w:r>
            <w:r w:rsidR="003832A8" w:rsidRPr="006C3B9A">
              <w:rPr>
                <w:sz w:val="24"/>
                <w:szCs w:val="24"/>
              </w:rPr>
              <w:t xml:space="preserve"> силу тока в различных единицах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D22AF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35/11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E87322">
            <w:pPr>
              <w:keepLines/>
              <w:autoSpaceDE w:val="0"/>
              <w:autoSpaceDN w:val="0"/>
              <w:adjustRightInd w:val="0"/>
              <w:ind w:right="172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</w:t>
            </w:r>
            <w:r w:rsidR="001F5354">
              <w:rPr>
                <w:b/>
                <w:i/>
                <w:sz w:val="24"/>
                <w:szCs w:val="24"/>
              </w:rPr>
              <w:t>.01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ind w:right="172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D22AFB" w:rsidRPr="006C3B9A" w:rsidRDefault="00D22AFB" w:rsidP="00D22AF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Амперметр. Измерение силы тока.</w:t>
            </w:r>
          </w:p>
          <w:p w:rsidR="00376339" w:rsidRPr="006C3B9A" w:rsidRDefault="00D22AFB" w:rsidP="00D22AFB">
            <w:pPr>
              <w:keepLines/>
              <w:autoSpaceDE w:val="0"/>
              <w:autoSpaceDN w:val="0"/>
              <w:adjustRightInd w:val="0"/>
              <w:ind w:right="172"/>
              <w:rPr>
                <w:i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ЛР № 4 « Сборка электрической цепи и измерение силы тока в ее различных участках»</w:t>
            </w:r>
          </w:p>
        </w:tc>
        <w:tc>
          <w:tcPr>
            <w:tcW w:w="7029" w:type="dxa"/>
            <w:gridSpan w:val="2"/>
          </w:tcPr>
          <w:p w:rsidR="003832A8" w:rsidRPr="006C3B9A" w:rsidRDefault="001F3F6D" w:rsidP="003832A8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-чертят</w:t>
            </w:r>
            <w:r w:rsidR="003832A8" w:rsidRPr="006C3B9A">
              <w:rPr>
                <w:sz w:val="24"/>
                <w:szCs w:val="24"/>
              </w:rPr>
              <w:t xml:space="preserve"> схемы электрической цепи, </w:t>
            </w:r>
            <w:r w:rsidRPr="006C3B9A">
              <w:rPr>
                <w:sz w:val="24"/>
                <w:szCs w:val="24"/>
              </w:rPr>
              <w:t xml:space="preserve">измеряют </w:t>
            </w:r>
            <w:r w:rsidR="003832A8" w:rsidRPr="006C3B9A">
              <w:rPr>
                <w:sz w:val="24"/>
                <w:szCs w:val="24"/>
              </w:rPr>
              <w:t>силу тока на р</w:t>
            </w:r>
            <w:r w:rsidRPr="006C3B9A">
              <w:rPr>
                <w:sz w:val="24"/>
                <w:szCs w:val="24"/>
              </w:rPr>
              <w:t>азличных участках цепи, работают</w:t>
            </w:r>
            <w:r w:rsidR="003832A8" w:rsidRPr="006C3B9A">
              <w:rPr>
                <w:sz w:val="24"/>
                <w:szCs w:val="24"/>
              </w:rPr>
              <w:t xml:space="preserve"> в группе, включ</w:t>
            </w:r>
            <w:r w:rsidRPr="006C3B9A">
              <w:rPr>
                <w:sz w:val="24"/>
                <w:szCs w:val="24"/>
              </w:rPr>
              <w:t>ают амперметр в цепь, определяют</w:t>
            </w:r>
            <w:r w:rsidR="003832A8" w:rsidRPr="006C3B9A">
              <w:rPr>
                <w:sz w:val="24"/>
                <w:szCs w:val="24"/>
              </w:rPr>
              <w:t xml:space="preserve"> цену деления амперметра и гальванометра</w:t>
            </w:r>
          </w:p>
          <w:p w:rsidR="00376339" w:rsidRPr="006C3B9A" w:rsidRDefault="00376339" w:rsidP="003832A8">
            <w:pPr>
              <w:pStyle w:val="ad"/>
              <w:tabs>
                <w:tab w:val="left" w:pos="144"/>
              </w:tabs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36/12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 w:rsidR="009E2B5F">
              <w:rPr>
                <w:sz w:val="24"/>
                <w:szCs w:val="24"/>
              </w:rPr>
              <w:t>.01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Электрическое напряжение. Единицы напряжения. Вольтметр. Измерение напряжения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-</w:t>
            </w:r>
            <w:r w:rsidRPr="006C3B9A">
              <w:rPr>
                <w:sz w:val="24"/>
                <w:szCs w:val="24"/>
              </w:rPr>
              <w:t>выражают</w:t>
            </w:r>
            <w:r w:rsidR="001F615B" w:rsidRPr="006C3B9A">
              <w:rPr>
                <w:sz w:val="24"/>
                <w:szCs w:val="24"/>
              </w:rPr>
              <w:t xml:space="preserve"> нап</w:t>
            </w:r>
            <w:r w:rsidRPr="006C3B9A">
              <w:rPr>
                <w:sz w:val="24"/>
                <w:szCs w:val="24"/>
              </w:rPr>
              <w:t>ряжение в кВ, мВ, анализирую табличные данные, работают</w:t>
            </w:r>
            <w:r w:rsidR="001F615B" w:rsidRPr="006C3B9A">
              <w:rPr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>с текстом учебника, рассчитывают</w:t>
            </w:r>
            <w:r w:rsidR="001F615B" w:rsidRPr="006C3B9A">
              <w:rPr>
                <w:sz w:val="24"/>
                <w:szCs w:val="24"/>
              </w:rPr>
              <w:t xml:space="preserve"> напряжение по формуле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290E3B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37/</w:t>
            </w: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67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290E3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Лабораторная работа № 5 « Измерение напряжения на различных участках  электрической цепи»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-строят</w:t>
            </w:r>
            <w:r w:rsidR="001F615B" w:rsidRPr="006C3B9A">
              <w:rPr>
                <w:sz w:val="24"/>
                <w:szCs w:val="24"/>
              </w:rPr>
              <w:t xml:space="preserve"> графики зависимости силы тока от напряжения,</w:t>
            </w:r>
            <w:r w:rsidRPr="006C3B9A">
              <w:rPr>
                <w:sz w:val="24"/>
                <w:szCs w:val="24"/>
              </w:rPr>
              <w:t xml:space="preserve"> объясняют</w:t>
            </w:r>
            <w:r w:rsidR="001F615B" w:rsidRPr="006C3B9A">
              <w:rPr>
                <w:sz w:val="24"/>
                <w:szCs w:val="24"/>
              </w:rPr>
              <w:t xml:space="preserve"> причину возникнове</w:t>
            </w:r>
            <w:r w:rsidRPr="006C3B9A">
              <w:rPr>
                <w:sz w:val="24"/>
                <w:szCs w:val="24"/>
              </w:rPr>
              <w:t>ния сопротивления, анализируют</w:t>
            </w:r>
            <w:r w:rsidR="001F615B" w:rsidRPr="006C3B9A">
              <w:rPr>
                <w:sz w:val="24"/>
                <w:szCs w:val="24"/>
              </w:rPr>
              <w:t xml:space="preserve"> резул</w:t>
            </w:r>
            <w:r w:rsidRPr="006C3B9A">
              <w:rPr>
                <w:sz w:val="24"/>
                <w:szCs w:val="24"/>
              </w:rPr>
              <w:t>ьтаты опытов и графики, собирают электрическую цепь, измеряют</w:t>
            </w:r>
            <w:r w:rsidR="001F615B" w:rsidRPr="006C3B9A">
              <w:rPr>
                <w:sz w:val="24"/>
                <w:szCs w:val="24"/>
              </w:rPr>
              <w:t xml:space="preserve"> напря</w:t>
            </w:r>
            <w:r w:rsidRPr="006C3B9A">
              <w:rPr>
                <w:sz w:val="24"/>
                <w:szCs w:val="24"/>
              </w:rPr>
              <w:t>жение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38/14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6</w:t>
            </w:r>
            <w:r w:rsidR="009E2B5F">
              <w:rPr>
                <w:sz w:val="24"/>
                <w:szCs w:val="24"/>
              </w:rPr>
              <w:t>.01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290E3B" w:rsidRPr="006C3B9A" w:rsidRDefault="00290E3B" w:rsidP="00290E3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Электрическое сопротивление</w:t>
            </w:r>
          </w:p>
          <w:p w:rsidR="00376339" w:rsidRPr="006C3B9A" w:rsidRDefault="00290E3B" w:rsidP="00290E3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 проводников. Единицы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-исследуют</w:t>
            </w:r>
            <w:r w:rsidR="001F615B" w:rsidRPr="006C3B9A">
              <w:rPr>
                <w:sz w:val="24"/>
                <w:szCs w:val="24"/>
              </w:rPr>
              <w:t xml:space="preserve"> зависимость сопротивления проводника от его длины, площади поперечного сечения и</w:t>
            </w:r>
            <w:r w:rsidRPr="006C3B9A">
              <w:rPr>
                <w:sz w:val="24"/>
                <w:szCs w:val="24"/>
              </w:rPr>
              <w:t xml:space="preserve"> материала проводника, вычисляют</w:t>
            </w:r>
            <w:r w:rsidR="001F615B" w:rsidRPr="006C3B9A">
              <w:rPr>
                <w:sz w:val="24"/>
                <w:szCs w:val="24"/>
              </w:rPr>
              <w:t xml:space="preserve"> удельное сопротивление проводника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290E3B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  <w:lang w:val="en-US"/>
              </w:rPr>
              <w:t>/15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E2B5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933679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-устанавливают</w:t>
            </w:r>
            <w:r w:rsidR="001F615B" w:rsidRPr="006C3B9A">
              <w:rPr>
                <w:sz w:val="24"/>
                <w:szCs w:val="24"/>
              </w:rPr>
              <w:t xml:space="preserve"> зависимость силы тока в проводнике от сопротивления этого пр</w:t>
            </w:r>
            <w:r w:rsidRPr="006C3B9A">
              <w:rPr>
                <w:sz w:val="24"/>
                <w:szCs w:val="24"/>
              </w:rPr>
              <w:t>оводника, записывают</w:t>
            </w:r>
            <w:r w:rsidR="001F615B" w:rsidRPr="006C3B9A">
              <w:rPr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>закон Ома в виде формулы, решают</w:t>
            </w:r>
            <w:r w:rsidR="001F615B" w:rsidRPr="006C3B9A">
              <w:rPr>
                <w:sz w:val="24"/>
                <w:szCs w:val="24"/>
              </w:rPr>
              <w:t xml:space="preserve"> за</w:t>
            </w:r>
            <w:r w:rsidRPr="006C3B9A">
              <w:rPr>
                <w:sz w:val="24"/>
                <w:szCs w:val="24"/>
              </w:rPr>
              <w:t>дачи на закон Ома, анализируют</w:t>
            </w:r>
            <w:r w:rsidR="001F615B" w:rsidRPr="006C3B9A">
              <w:rPr>
                <w:sz w:val="24"/>
                <w:szCs w:val="24"/>
              </w:rPr>
              <w:t xml:space="preserve"> результаты опытных данных, приведенных в таблице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40/16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9E2B5F"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</w:t>
            </w:r>
            <w:r w:rsidR="003832A8" w:rsidRPr="006C3B9A">
              <w:rPr>
                <w:sz w:val="24"/>
                <w:szCs w:val="24"/>
              </w:rPr>
              <w:t xml:space="preserve"> по теме: «</w:t>
            </w:r>
            <w:r w:rsidR="001F615B" w:rsidRPr="006C3B9A">
              <w:rPr>
                <w:sz w:val="24"/>
                <w:szCs w:val="24"/>
              </w:rPr>
              <w:t>Закон Ома»</w:t>
            </w:r>
          </w:p>
        </w:tc>
        <w:tc>
          <w:tcPr>
            <w:tcW w:w="7029" w:type="dxa"/>
            <w:gridSpan w:val="2"/>
          </w:tcPr>
          <w:p w:rsidR="00376339" w:rsidRPr="006C3B9A" w:rsidRDefault="001F615B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чертить схемы э</w:t>
            </w:r>
            <w:r w:rsidR="001F3F6D" w:rsidRPr="006C3B9A">
              <w:rPr>
                <w:sz w:val="24"/>
                <w:szCs w:val="24"/>
              </w:rPr>
              <w:t>лектрических цепей, рассчитывают</w:t>
            </w:r>
            <w:r w:rsidRPr="006C3B9A">
              <w:rPr>
                <w:sz w:val="24"/>
                <w:szCs w:val="24"/>
              </w:rPr>
              <w:t xml:space="preserve"> электрическое сопротивление и, силу тока, напряжение</w:t>
            </w:r>
          </w:p>
        </w:tc>
      </w:tr>
      <w:tr w:rsidR="00376339" w:rsidRPr="00E13743" w:rsidTr="00D22AFB">
        <w:trPr>
          <w:trHeight w:val="703"/>
        </w:trPr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41/17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E2B5F"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6077FC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Реостаты. Лабораторная работа №6 « Регулирование силы тока реостатом» , № 7 « Измерение сопротивления проводника при помощи  амперметра и вольтметра.»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-собирают</w:t>
            </w:r>
            <w:r w:rsidR="001F615B" w:rsidRPr="006C3B9A">
              <w:rPr>
                <w:sz w:val="24"/>
                <w:szCs w:val="24"/>
              </w:rPr>
              <w:t xml:space="preserve"> электрическую цепь, пользоваться реостатом для регулирования силы тока в цепи, работа</w:t>
            </w:r>
            <w:r w:rsidRPr="006C3B9A">
              <w:rPr>
                <w:sz w:val="24"/>
                <w:szCs w:val="24"/>
              </w:rPr>
              <w:t>ть в группе, представляют</w:t>
            </w:r>
            <w:r w:rsidR="001F615B" w:rsidRPr="006C3B9A">
              <w:rPr>
                <w:sz w:val="24"/>
                <w:szCs w:val="24"/>
              </w:rPr>
              <w:t xml:space="preserve"> результаты и</w:t>
            </w:r>
            <w:r w:rsidRPr="006C3B9A">
              <w:rPr>
                <w:sz w:val="24"/>
                <w:szCs w:val="24"/>
              </w:rPr>
              <w:t>змерений в виде таблиц, измеряют</w:t>
            </w:r>
            <w:r w:rsidR="001F615B" w:rsidRPr="006C3B9A">
              <w:rPr>
                <w:sz w:val="24"/>
                <w:szCs w:val="24"/>
              </w:rPr>
              <w:t xml:space="preserve"> сопротивление проводника при помощи амперметра и вольтметра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8778A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417" w:type="dxa"/>
            <w:gridSpan w:val="2"/>
          </w:tcPr>
          <w:p w:rsidR="00376339" w:rsidRPr="00E13743" w:rsidRDefault="001B77A3" w:rsidP="001B77A3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9</w:t>
            </w:r>
            <w:r w:rsidR="009E2B5F">
              <w:rPr>
                <w:b/>
                <w:i/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4506" w:type="dxa"/>
          </w:tcPr>
          <w:p w:rsidR="00290E3B" w:rsidRPr="006C3B9A" w:rsidRDefault="00290E3B" w:rsidP="00290E3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Последовательное и параллельное </w:t>
            </w:r>
          </w:p>
          <w:p w:rsidR="00376339" w:rsidRPr="006C3B9A" w:rsidRDefault="00290E3B" w:rsidP="00290E3B">
            <w:pPr>
              <w:keepLines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 соединения проводников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3F6D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-приводят</w:t>
            </w:r>
            <w:r w:rsidR="001F615B" w:rsidRPr="006C3B9A">
              <w:rPr>
                <w:sz w:val="24"/>
                <w:szCs w:val="24"/>
              </w:rPr>
              <w:t xml:space="preserve"> примеры последовательного и параллельного сопротив</w:t>
            </w:r>
            <w:r w:rsidRPr="006C3B9A">
              <w:rPr>
                <w:sz w:val="24"/>
                <w:szCs w:val="24"/>
              </w:rPr>
              <w:t>ления проводников , рассчитывают</w:t>
            </w:r>
            <w:r w:rsidR="001F615B" w:rsidRPr="006C3B9A">
              <w:rPr>
                <w:sz w:val="24"/>
                <w:szCs w:val="24"/>
              </w:rPr>
              <w:t xml:space="preserve"> силу тока, напряжение, сопротивление проводников при последовательном и пара</w:t>
            </w:r>
            <w:r w:rsidRPr="006C3B9A">
              <w:rPr>
                <w:sz w:val="24"/>
                <w:szCs w:val="24"/>
              </w:rPr>
              <w:t>ллельном соединении проводников</w:t>
            </w:r>
          </w:p>
        </w:tc>
      </w:tr>
      <w:tr w:rsidR="00376339" w:rsidRPr="00E13743" w:rsidTr="00D22AFB">
        <w:trPr>
          <w:trHeight w:val="734"/>
        </w:trPr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43/19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367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E87322">
            <w:pPr>
              <w:keepLines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 на закон Ома для участка цепи, последовательное и параллельное соединение проводников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-рассчитывают</w:t>
            </w:r>
            <w:r w:rsidR="001F615B" w:rsidRPr="006C3B9A">
              <w:rPr>
                <w:sz w:val="24"/>
                <w:szCs w:val="24"/>
              </w:rPr>
              <w:t xml:space="preserve"> силу тока, напряжение, сопротивление при параллельном и последовательном соединении проводников, пр</w:t>
            </w:r>
            <w:r w:rsidRPr="006C3B9A">
              <w:rPr>
                <w:sz w:val="24"/>
                <w:szCs w:val="24"/>
              </w:rPr>
              <w:t>именяют</w:t>
            </w:r>
            <w:r w:rsidR="001F615B" w:rsidRPr="006C3B9A">
              <w:rPr>
                <w:sz w:val="24"/>
                <w:szCs w:val="24"/>
              </w:rPr>
              <w:t xml:space="preserve"> знания к решению задач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37633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44/20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B77A3">
              <w:rPr>
                <w:sz w:val="24"/>
                <w:szCs w:val="24"/>
                <w:lang w:val="en-US"/>
              </w:rPr>
              <w:t>6</w:t>
            </w:r>
            <w:r w:rsidR="009E2B5F"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290E3B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Работа  и мощность электрического тока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-рассчитывают</w:t>
            </w:r>
            <w:r w:rsidR="001F615B" w:rsidRPr="006C3B9A">
              <w:rPr>
                <w:sz w:val="24"/>
                <w:szCs w:val="24"/>
              </w:rPr>
              <w:t xml:space="preserve"> работу и мощнос</w:t>
            </w:r>
            <w:r w:rsidRPr="006C3B9A">
              <w:rPr>
                <w:sz w:val="24"/>
                <w:szCs w:val="24"/>
              </w:rPr>
              <w:t>ть электрического тока, выражают</w:t>
            </w:r>
            <w:r w:rsidR="001F615B" w:rsidRPr="006C3B9A">
              <w:rPr>
                <w:sz w:val="24"/>
                <w:szCs w:val="24"/>
              </w:rPr>
              <w:t xml:space="preserve"> единицу мощности через единицы напряжения и силы тока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290E3B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45/21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67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290E3B" w:rsidRPr="006C3B9A" w:rsidRDefault="00290E3B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Лабораторная работа № 8</w:t>
            </w:r>
          </w:p>
          <w:p w:rsidR="00290E3B" w:rsidRPr="006C3B9A" w:rsidRDefault="00290E3B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«Измерение мощности и работы тока в</w:t>
            </w:r>
          </w:p>
          <w:p w:rsidR="00376339" w:rsidRPr="006C3B9A" w:rsidRDefault="00290E3B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электрической лампе»</w:t>
            </w:r>
          </w:p>
        </w:tc>
        <w:tc>
          <w:tcPr>
            <w:tcW w:w="7029" w:type="dxa"/>
            <w:gridSpan w:val="2"/>
          </w:tcPr>
          <w:p w:rsidR="001F615B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-выражают</w:t>
            </w:r>
            <w:r w:rsidR="001F615B" w:rsidRPr="006C3B9A">
              <w:rPr>
                <w:sz w:val="24"/>
                <w:szCs w:val="24"/>
              </w:rPr>
              <w:t xml:space="preserve"> работу тока </w:t>
            </w:r>
          </w:p>
          <w:p w:rsidR="00376339" w:rsidRPr="006C3B9A" w:rsidRDefault="001F615B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в Вт</w:t>
            </w:r>
            <w:r w:rsidR="001F3F6D" w:rsidRPr="006C3B9A">
              <w:rPr>
                <w:sz w:val="24"/>
                <w:szCs w:val="24"/>
              </w:rPr>
              <w:t xml:space="preserve"> ч, кВт ч, измеряют</w:t>
            </w:r>
            <w:r w:rsidRPr="006C3B9A">
              <w:rPr>
                <w:sz w:val="24"/>
                <w:szCs w:val="24"/>
              </w:rPr>
              <w:t xml:space="preserve"> мощность и работу тока в лампе, используя амперметр, вольтметр, часы, работать в группе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FB65C9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\</w:t>
            </w:r>
            <w:r w:rsidR="00290E3B">
              <w:rPr>
                <w:sz w:val="24"/>
                <w:szCs w:val="24"/>
              </w:rPr>
              <w:t>46/22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1B77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B77A3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290E3B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Нагре</w:t>
            </w:r>
            <w:r w:rsidR="006C3B9A">
              <w:rPr>
                <w:sz w:val="24"/>
                <w:szCs w:val="24"/>
              </w:rPr>
              <w:t>вание проводников электрическим</w:t>
            </w:r>
            <w:r w:rsidR="006C3B9A" w:rsidRPr="006C3B9A">
              <w:rPr>
                <w:sz w:val="24"/>
                <w:szCs w:val="24"/>
              </w:rPr>
              <w:t xml:space="preserve"> </w:t>
            </w:r>
            <w:r w:rsidRPr="006C3B9A">
              <w:rPr>
                <w:sz w:val="24"/>
                <w:szCs w:val="24"/>
              </w:rPr>
              <w:t xml:space="preserve">током. Закон Джоуля </w:t>
            </w:r>
            <w:r w:rsidR="006B2F4D">
              <w:rPr>
                <w:sz w:val="24"/>
                <w:szCs w:val="24"/>
              </w:rPr>
              <w:t>–</w:t>
            </w:r>
            <w:r w:rsidRPr="006C3B9A">
              <w:rPr>
                <w:sz w:val="24"/>
                <w:szCs w:val="24"/>
              </w:rPr>
              <w:t xml:space="preserve"> Ленца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</w:t>
            </w:r>
            <w:r w:rsidR="001F615B" w:rsidRPr="006C3B9A">
              <w:rPr>
                <w:sz w:val="24"/>
                <w:szCs w:val="24"/>
              </w:rPr>
              <w:t xml:space="preserve"> нагревание проводников с током с позиции молекулярного</w:t>
            </w:r>
            <w:r w:rsidRPr="006C3B9A">
              <w:rPr>
                <w:sz w:val="24"/>
                <w:szCs w:val="24"/>
              </w:rPr>
              <w:t xml:space="preserve"> строения вещества, рассчитывают</w:t>
            </w:r>
            <w:r w:rsidR="001F615B" w:rsidRPr="006C3B9A">
              <w:rPr>
                <w:sz w:val="24"/>
                <w:szCs w:val="24"/>
              </w:rPr>
              <w:t xml:space="preserve"> количество теплоты, выделяемое проводником с током по закону Джоуля – Ленца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9D2A68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gridSpan w:val="2"/>
          </w:tcPr>
          <w:p w:rsidR="00376339" w:rsidRPr="00E13743" w:rsidRDefault="0088204A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33679">
              <w:rPr>
                <w:sz w:val="24"/>
                <w:szCs w:val="24"/>
              </w:rPr>
              <w:t>7</w:t>
            </w:r>
            <w:r w:rsidR="009E2B5F">
              <w:rPr>
                <w:sz w:val="24"/>
                <w:szCs w:val="24"/>
              </w:rPr>
              <w:t>.0</w:t>
            </w:r>
            <w:r w:rsidR="00933679">
              <w:rPr>
                <w:sz w:val="24"/>
                <w:szCs w:val="24"/>
              </w:rPr>
              <w:t>2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D2A68" w:rsidRPr="006C3B9A" w:rsidRDefault="009D2A68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Лампа накаливания. Электрические</w:t>
            </w:r>
          </w:p>
          <w:p w:rsidR="009D2A68" w:rsidRPr="006C3B9A" w:rsidRDefault="009D2A68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нагревательные приборы. Короткое</w:t>
            </w:r>
          </w:p>
          <w:p w:rsidR="00376339" w:rsidRPr="006C3B9A" w:rsidRDefault="009D2A68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замыкание. </w:t>
            </w:r>
            <w:r w:rsidR="006B2F4D" w:rsidRPr="006C3B9A">
              <w:rPr>
                <w:sz w:val="24"/>
                <w:szCs w:val="24"/>
              </w:rPr>
              <w:t>П</w:t>
            </w:r>
            <w:r w:rsidRPr="006C3B9A">
              <w:rPr>
                <w:sz w:val="24"/>
                <w:szCs w:val="24"/>
              </w:rPr>
              <w:t>редохранители</w:t>
            </w:r>
          </w:p>
        </w:tc>
        <w:tc>
          <w:tcPr>
            <w:tcW w:w="7029" w:type="dxa"/>
            <w:gridSpan w:val="2"/>
          </w:tcPr>
          <w:p w:rsidR="001F615B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-различают</w:t>
            </w:r>
            <w:r w:rsidR="001F615B" w:rsidRPr="006C3B9A">
              <w:rPr>
                <w:sz w:val="24"/>
                <w:szCs w:val="24"/>
              </w:rPr>
              <w:t xml:space="preserve"> по принципу действия лампы, используемые для освещения, предохранители в современных приборах</w:t>
            </w:r>
          </w:p>
          <w:p w:rsidR="00376339" w:rsidRPr="006C3B9A" w:rsidRDefault="00376339" w:rsidP="00304D79">
            <w:pPr>
              <w:keepLines/>
              <w:autoSpaceDE w:val="0"/>
              <w:autoSpaceDN w:val="0"/>
              <w:adjustRightInd w:val="0"/>
              <w:spacing w:line="200" w:lineRule="exact"/>
              <w:rPr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48/24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882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E2B5F">
              <w:rPr>
                <w:sz w:val="24"/>
                <w:szCs w:val="24"/>
              </w:rPr>
              <w:t>.03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Повторение темы «Электрические явления» Решение задач.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-использу</w:t>
            </w:r>
            <w:r w:rsidR="006C3B9A">
              <w:rPr>
                <w:sz w:val="24"/>
                <w:szCs w:val="24"/>
              </w:rPr>
              <w:t>ю</w:t>
            </w:r>
            <w:r w:rsidRPr="006C3B9A">
              <w:rPr>
                <w:sz w:val="24"/>
                <w:szCs w:val="24"/>
              </w:rPr>
              <w:t>т</w:t>
            </w:r>
            <w:r w:rsidR="001F615B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</w:tc>
      </w:tr>
      <w:tr w:rsidR="00376339" w:rsidRPr="00E13743" w:rsidTr="001F3F6D">
        <w:trPr>
          <w:trHeight w:val="664"/>
        </w:trPr>
        <w:tc>
          <w:tcPr>
            <w:tcW w:w="1187" w:type="dxa"/>
            <w:tcBorders>
              <w:bottom w:val="single" w:sz="4" w:space="0" w:color="auto"/>
            </w:tcBorders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49/25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76339" w:rsidRPr="00E13743" w:rsidRDefault="001B77A3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9E2B5F">
              <w:rPr>
                <w:sz w:val="24"/>
                <w:szCs w:val="24"/>
              </w:rPr>
              <w:t>.03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6C3B9A" w:rsidRDefault="009D2A68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Контрольная работа № 4</w:t>
            </w:r>
            <w:r w:rsidR="006C3B9A">
              <w:rPr>
                <w:sz w:val="24"/>
                <w:szCs w:val="24"/>
              </w:rPr>
              <w:t xml:space="preserve">«Работа и мощность </w:t>
            </w:r>
            <w:r w:rsidRPr="006C3B9A">
              <w:rPr>
                <w:sz w:val="24"/>
                <w:szCs w:val="24"/>
              </w:rPr>
              <w:t>электрического тока»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:rsidR="001F615B" w:rsidRPr="006C3B9A" w:rsidRDefault="001F3F6D" w:rsidP="001F615B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1F615B" w:rsidRPr="006C3B9A">
              <w:rPr>
                <w:sz w:val="24"/>
                <w:szCs w:val="24"/>
              </w:rPr>
              <w:t xml:space="preserve"> знания к решению задач</w:t>
            </w:r>
          </w:p>
          <w:p w:rsidR="009D2A68" w:rsidRPr="006C3B9A" w:rsidRDefault="009D2A68" w:rsidP="00304D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D2A68" w:rsidRPr="00E13743" w:rsidTr="0005138D">
        <w:trPr>
          <w:trHeight w:val="636"/>
        </w:trPr>
        <w:tc>
          <w:tcPr>
            <w:tcW w:w="15564" w:type="dxa"/>
            <w:gridSpan w:val="7"/>
            <w:tcBorders>
              <w:top w:val="single" w:sz="4" w:space="0" w:color="auto"/>
            </w:tcBorders>
          </w:tcPr>
          <w:p w:rsidR="009D2A68" w:rsidRPr="006C3B9A" w:rsidRDefault="009D2A68" w:rsidP="006C3B9A">
            <w:pPr>
              <w:keepLine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D2A68" w:rsidRPr="00097FAF" w:rsidRDefault="009D2A68" w:rsidP="006C3B9A">
            <w:pPr>
              <w:jc w:val="center"/>
              <w:rPr>
                <w:b/>
                <w:sz w:val="24"/>
                <w:szCs w:val="24"/>
              </w:rPr>
            </w:pPr>
            <w:r w:rsidRPr="00097FAF">
              <w:rPr>
                <w:b/>
                <w:sz w:val="24"/>
                <w:szCs w:val="24"/>
              </w:rPr>
              <w:t>Раздел 3 ЭЛЕКТРОМАГНИТНЫЕ ЯВЛЕНИЯ (6 часов)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</w:tcPr>
          <w:p w:rsidR="00376339" w:rsidRPr="00E13743" w:rsidRDefault="00933679" w:rsidP="005A0E37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E2B5F">
              <w:rPr>
                <w:sz w:val="24"/>
                <w:szCs w:val="24"/>
              </w:rPr>
              <w:t>.03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Магнитное поле тока</w:t>
            </w:r>
          </w:p>
        </w:tc>
        <w:tc>
          <w:tcPr>
            <w:tcW w:w="7029" w:type="dxa"/>
            <w:gridSpan w:val="2"/>
          </w:tcPr>
          <w:p w:rsidR="00376339" w:rsidRPr="006C3B9A" w:rsidRDefault="001F3F6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-выявляют</w:t>
            </w:r>
            <w:r w:rsidR="006D72B2" w:rsidRPr="006C3B9A">
              <w:rPr>
                <w:sz w:val="24"/>
                <w:szCs w:val="24"/>
              </w:rPr>
              <w:t xml:space="preserve"> связь между электрическим током и магнитным полем, </w:t>
            </w:r>
            <w:r w:rsidRPr="006C3B9A">
              <w:rPr>
                <w:sz w:val="24"/>
                <w:szCs w:val="24"/>
              </w:rPr>
              <w:t>объясняют</w:t>
            </w:r>
            <w:r w:rsidR="006D72B2" w:rsidRPr="006C3B9A">
              <w:rPr>
                <w:sz w:val="24"/>
                <w:szCs w:val="24"/>
              </w:rPr>
              <w:t xml:space="preserve"> связь направления магнитных линий магнитного поля тока с направлением тока в проводнике, прив</w:t>
            </w:r>
            <w:r w:rsidRPr="006C3B9A">
              <w:rPr>
                <w:sz w:val="24"/>
                <w:szCs w:val="24"/>
              </w:rPr>
              <w:t>одят</w:t>
            </w:r>
            <w:r w:rsidR="006D72B2" w:rsidRPr="006C3B9A">
              <w:rPr>
                <w:sz w:val="24"/>
                <w:szCs w:val="24"/>
              </w:rPr>
              <w:t xml:space="preserve"> примеры магнитных явлений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51/2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1691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Применение электромагнитов. Лабораторная работа № 9 «Сборка электромагнита и испытание его действия»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-называют</w:t>
            </w:r>
            <w:r w:rsidR="006D72B2" w:rsidRPr="006C3B9A">
              <w:rPr>
                <w:sz w:val="24"/>
                <w:szCs w:val="24"/>
              </w:rPr>
              <w:t xml:space="preserve"> способы усиления магнитного дей</w:t>
            </w:r>
            <w:r w:rsidR="001F3F6D" w:rsidRPr="006C3B9A">
              <w:rPr>
                <w:sz w:val="24"/>
                <w:szCs w:val="24"/>
              </w:rPr>
              <w:t>ствия катушки с током, приводят</w:t>
            </w:r>
            <w:r w:rsidR="006D72B2" w:rsidRPr="006C3B9A">
              <w:rPr>
                <w:sz w:val="24"/>
                <w:szCs w:val="24"/>
              </w:rPr>
              <w:t xml:space="preserve"> примеры использования электромагнитов в быту и технике.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52/3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9336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3367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9D2A68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Постоянные магниты. Магнитное поле Земли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1F615B">
            <w:pPr>
              <w:pStyle w:val="ad"/>
              <w:tabs>
                <w:tab w:val="left" w:pos="252"/>
              </w:tabs>
              <w:ind w:left="57"/>
            </w:pPr>
            <w:r w:rsidRPr="006C3B9A">
              <w:t>-объясняют</w:t>
            </w:r>
            <w:r w:rsidR="006D72B2" w:rsidRPr="006C3B9A">
              <w:t xml:space="preserve"> возникновение магнитных бурь,</w:t>
            </w:r>
            <w:r w:rsidRPr="006C3B9A">
              <w:t xml:space="preserve"> намагничивание железа, получают</w:t>
            </w:r>
            <w:r w:rsidR="006D72B2" w:rsidRPr="006C3B9A">
              <w:t xml:space="preserve"> картины магнитного поля полосового и д</w:t>
            </w:r>
            <w:r w:rsidRPr="006C3B9A">
              <w:t>угообразного магнитов, описывают</w:t>
            </w:r>
            <w:r w:rsidR="006D72B2" w:rsidRPr="006C3B9A">
              <w:t xml:space="preserve"> опыты по намагничиванию веществ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53/4</w:t>
            </w:r>
          </w:p>
        </w:tc>
        <w:tc>
          <w:tcPr>
            <w:tcW w:w="1417" w:type="dxa"/>
            <w:gridSpan w:val="2"/>
          </w:tcPr>
          <w:p w:rsidR="00376339" w:rsidRPr="00E13743" w:rsidRDefault="00FA1691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 w:rsidR="009E2B5F">
              <w:rPr>
                <w:sz w:val="24"/>
                <w:szCs w:val="24"/>
              </w:rPr>
              <w:t>.0</w:t>
            </w:r>
            <w:r w:rsidR="00933679">
              <w:rPr>
                <w:sz w:val="24"/>
                <w:szCs w:val="24"/>
              </w:rPr>
              <w:t>3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976388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Действие магнитного поля на проводник с током. Электродвигатель постоянного тока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</w:t>
            </w:r>
            <w:r w:rsidR="006D72B2" w:rsidRPr="006C3B9A">
              <w:rPr>
                <w:sz w:val="24"/>
                <w:szCs w:val="24"/>
              </w:rPr>
              <w:t xml:space="preserve"> принцип действия электродвигателя и обл</w:t>
            </w:r>
            <w:r w:rsidRPr="006C3B9A">
              <w:rPr>
                <w:sz w:val="24"/>
                <w:szCs w:val="24"/>
              </w:rPr>
              <w:t>асти его применения, перечисляют</w:t>
            </w:r>
            <w:r w:rsidR="006D72B2" w:rsidRPr="006C3B9A">
              <w:rPr>
                <w:sz w:val="24"/>
                <w:szCs w:val="24"/>
              </w:rPr>
              <w:t xml:space="preserve"> преимущества электродвигателей по сравнению с тепловыми двигателями.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54/5</w:t>
            </w:r>
          </w:p>
        </w:tc>
        <w:tc>
          <w:tcPr>
            <w:tcW w:w="1417" w:type="dxa"/>
            <w:gridSpan w:val="2"/>
          </w:tcPr>
          <w:p w:rsidR="00376339" w:rsidRPr="00E13743" w:rsidRDefault="00FA1691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9E2B5F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976388">
            <w:pPr>
              <w:ind w:right="113"/>
              <w:contextualSpacing/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ЛР№ 10 « Изучение электрического двигателя постоянного тока ( на модели)». Повторение темы электромагнитные явления.</w:t>
            </w:r>
          </w:p>
        </w:tc>
        <w:tc>
          <w:tcPr>
            <w:tcW w:w="7029" w:type="dxa"/>
            <w:gridSpan w:val="2"/>
          </w:tcPr>
          <w:p w:rsidR="0038189D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-собирают</w:t>
            </w:r>
            <w:r w:rsidR="006D72B2" w:rsidRPr="006C3B9A">
              <w:rPr>
                <w:sz w:val="24"/>
                <w:szCs w:val="24"/>
              </w:rPr>
              <w:t xml:space="preserve"> электрический двигатель постоянного тока (на модели), </w:t>
            </w:r>
          </w:p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-определяют</w:t>
            </w:r>
            <w:r w:rsidR="006D72B2" w:rsidRPr="006C3B9A">
              <w:rPr>
                <w:sz w:val="24"/>
                <w:szCs w:val="24"/>
              </w:rPr>
              <w:t xml:space="preserve"> основные детали электрического двигателя постоянного ток</w:t>
            </w:r>
            <w:r w:rsidRPr="006C3B9A">
              <w:rPr>
                <w:sz w:val="24"/>
                <w:szCs w:val="24"/>
              </w:rPr>
              <w:t>а, работают</w:t>
            </w:r>
            <w:r w:rsidR="006D72B2" w:rsidRPr="006C3B9A">
              <w:rPr>
                <w:sz w:val="24"/>
                <w:szCs w:val="24"/>
              </w:rPr>
              <w:t xml:space="preserve"> в группе</w:t>
            </w:r>
          </w:p>
        </w:tc>
      </w:tr>
      <w:tr w:rsidR="00376339" w:rsidRPr="00E13743" w:rsidTr="00D22AFB">
        <w:trPr>
          <w:trHeight w:val="543"/>
        </w:trPr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55/6</w:t>
            </w:r>
          </w:p>
        </w:tc>
        <w:tc>
          <w:tcPr>
            <w:tcW w:w="1417" w:type="dxa"/>
            <w:gridSpan w:val="2"/>
          </w:tcPr>
          <w:p w:rsidR="00376339" w:rsidRPr="00E13743" w:rsidRDefault="00FA1691" w:rsidP="00933679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="009E2B5F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D2A68" w:rsidRPr="006C3B9A" w:rsidRDefault="009D2A68" w:rsidP="009D2A68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Тестовая работа по теме</w:t>
            </w:r>
          </w:p>
          <w:p w:rsidR="00965D8C" w:rsidRPr="006C3B9A" w:rsidRDefault="009D2A68" w:rsidP="009D2A68">
            <w:pPr>
              <w:rPr>
                <w:bCs/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««Электромагнитные явления»</w:t>
            </w:r>
          </w:p>
        </w:tc>
        <w:tc>
          <w:tcPr>
            <w:tcW w:w="7029" w:type="dxa"/>
            <w:gridSpan w:val="2"/>
          </w:tcPr>
          <w:p w:rsidR="006D72B2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знания к решению задач</w:t>
            </w:r>
          </w:p>
          <w:p w:rsidR="00376339" w:rsidRPr="006C3B9A" w:rsidRDefault="00376339" w:rsidP="006C3F77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965D8C" w:rsidRPr="00E13743" w:rsidTr="007B3146">
        <w:trPr>
          <w:trHeight w:val="414"/>
        </w:trPr>
        <w:tc>
          <w:tcPr>
            <w:tcW w:w="15564" w:type="dxa"/>
            <w:gridSpan w:val="7"/>
          </w:tcPr>
          <w:p w:rsidR="00965D8C" w:rsidRPr="006C3B9A" w:rsidRDefault="009D2A68" w:rsidP="006C3B9A">
            <w:pPr>
              <w:jc w:val="center"/>
              <w:rPr>
                <w:b/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lastRenderedPageBreak/>
              <w:t>Разде</w:t>
            </w:r>
            <w:r w:rsidR="00A64D9C" w:rsidRPr="006C3B9A">
              <w:rPr>
                <w:b/>
                <w:sz w:val="24"/>
                <w:szCs w:val="24"/>
              </w:rPr>
              <w:t>л 4 СВЕТОВЫЕ ЯВЛЕНИЯ (9</w:t>
            </w:r>
            <w:r w:rsidRPr="006C3B9A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376339" w:rsidRPr="00E13743">
              <w:rPr>
                <w:sz w:val="24"/>
                <w:szCs w:val="24"/>
              </w:rPr>
              <w:t>/1</w:t>
            </w:r>
          </w:p>
        </w:tc>
        <w:tc>
          <w:tcPr>
            <w:tcW w:w="1417" w:type="dxa"/>
            <w:gridSpan w:val="2"/>
          </w:tcPr>
          <w:p w:rsidR="00376339" w:rsidRPr="00E13743" w:rsidRDefault="00EF2E43" w:rsidP="00FA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FA1691">
              <w:rPr>
                <w:sz w:val="24"/>
                <w:szCs w:val="24"/>
                <w:lang w:val="en-US"/>
              </w:rPr>
              <w:t>0</w:t>
            </w:r>
            <w:r w:rsidR="009E2B5F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9D2A68" w:rsidP="009D2A68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Источники света. Распространение света. Отражение света. Законы отражения света</w:t>
            </w:r>
          </w:p>
        </w:tc>
        <w:tc>
          <w:tcPr>
            <w:tcW w:w="7029" w:type="dxa"/>
            <w:gridSpan w:val="2"/>
          </w:tcPr>
          <w:p w:rsidR="0038189D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-</w:t>
            </w:r>
            <w:r w:rsidR="006D72B2" w:rsidRPr="006C3B9A">
              <w:rPr>
                <w:b/>
                <w:sz w:val="24"/>
                <w:szCs w:val="24"/>
              </w:rPr>
              <w:t>н</w:t>
            </w:r>
            <w:r w:rsidRPr="006C3B9A">
              <w:rPr>
                <w:sz w:val="24"/>
                <w:szCs w:val="24"/>
              </w:rPr>
              <w:t>аблюдают</w:t>
            </w:r>
            <w:r w:rsidR="006D72B2" w:rsidRPr="006C3B9A">
              <w:rPr>
                <w:sz w:val="24"/>
                <w:szCs w:val="24"/>
              </w:rPr>
              <w:t xml:space="preserve"> прямолинейное распространение света </w:t>
            </w:r>
          </w:p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-объясняют</w:t>
            </w:r>
            <w:r w:rsidR="006D72B2" w:rsidRPr="006C3B9A">
              <w:rPr>
                <w:sz w:val="24"/>
                <w:szCs w:val="24"/>
              </w:rPr>
              <w:t xml:space="preserve"> образо</w:t>
            </w:r>
            <w:r w:rsidRPr="006C3B9A">
              <w:rPr>
                <w:sz w:val="24"/>
                <w:szCs w:val="24"/>
              </w:rPr>
              <w:t>вание тени и полутени, проводят</w:t>
            </w:r>
            <w:r w:rsidR="006D72B2" w:rsidRPr="006C3B9A">
              <w:rPr>
                <w:sz w:val="24"/>
                <w:szCs w:val="24"/>
              </w:rPr>
              <w:t xml:space="preserve"> исследовательский эксперимент по получению тени и полу</w:t>
            </w:r>
            <w:r w:rsidRPr="006C3B9A">
              <w:rPr>
                <w:sz w:val="24"/>
                <w:szCs w:val="24"/>
              </w:rPr>
              <w:t>тени, наблюдают</w:t>
            </w:r>
            <w:r w:rsidR="006D72B2" w:rsidRPr="006C3B9A">
              <w:rPr>
                <w:sz w:val="24"/>
                <w:szCs w:val="24"/>
              </w:rPr>
              <w:t xml:space="preserve"> отражение света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9D2A68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57/2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FA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1691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A64D9C" w:rsidP="00A64D9C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Изображение в плоском зеркале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закон отражения света при построении изображе</w:t>
            </w:r>
            <w:r w:rsidRPr="006C3B9A">
              <w:rPr>
                <w:sz w:val="24"/>
                <w:szCs w:val="24"/>
              </w:rPr>
              <w:t>ния в плоском зеркале, строят</w:t>
            </w:r>
            <w:r w:rsidR="006D72B2" w:rsidRPr="006C3B9A">
              <w:rPr>
                <w:sz w:val="24"/>
                <w:szCs w:val="24"/>
              </w:rPr>
              <w:t xml:space="preserve"> изображение точки в плоском зеркале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58/3</w:t>
            </w:r>
          </w:p>
        </w:tc>
        <w:tc>
          <w:tcPr>
            <w:tcW w:w="1417" w:type="dxa"/>
            <w:gridSpan w:val="2"/>
          </w:tcPr>
          <w:p w:rsidR="00376339" w:rsidRPr="00E13743" w:rsidRDefault="00FA1691" w:rsidP="00933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 w:rsidR="009E2B5F"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A64D9C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Преломление света. Линзы.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-наблюдают</w:t>
            </w:r>
            <w:r w:rsidR="006D72B2" w:rsidRPr="006C3B9A">
              <w:rPr>
                <w:sz w:val="24"/>
                <w:szCs w:val="24"/>
              </w:rPr>
              <w:t xml:space="preserve"> преломление света, работа</w:t>
            </w:r>
            <w:r w:rsidRPr="006C3B9A">
              <w:rPr>
                <w:sz w:val="24"/>
                <w:szCs w:val="24"/>
              </w:rPr>
              <w:t>ть с текстом учебника, проводят</w:t>
            </w:r>
            <w:r w:rsidR="006D72B2" w:rsidRPr="006C3B9A">
              <w:rPr>
                <w:sz w:val="24"/>
                <w:szCs w:val="24"/>
              </w:rPr>
              <w:t xml:space="preserve"> исследовательский эксперимент по преломлению света при переход</w:t>
            </w:r>
            <w:r w:rsidRPr="006C3B9A">
              <w:rPr>
                <w:sz w:val="24"/>
                <w:szCs w:val="24"/>
              </w:rPr>
              <w:t>е луча из воздуха в воду, делают выводы, различают</w:t>
            </w:r>
            <w:r w:rsidR="006D72B2" w:rsidRPr="006C3B9A">
              <w:rPr>
                <w:sz w:val="24"/>
                <w:szCs w:val="24"/>
              </w:rPr>
              <w:t xml:space="preserve"> ли</w:t>
            </w:r>
            <w:r w:rsidRPr="006C3B9A">
              <w:rPr>
                <w:sz w:val="24"/>
                <w:szCs w:val="24"/>
              </w:rPr>
              <w:t>нзы по внешнему виду, определяют</w:t>
            </w:r>
            <w:r w:rsidR="006D72B2" w:rsidRPr="006C3B9A">
              <w:rPr>
                <w:sz w:val="24"/>
                <w:szCs w:val="24"/>
              </w:rPr>
              <w:t>, какая из двух линз с разными фокусными расстояниями дает большое увеличение</w:t>
            </w:r>
          </w:p>
        </w:tc>
      </w:tr>
      <w:tr w:rsidR="00376339" w:rsidRPr="00E13743" w:rsidTr="00D22AFB">
        <w:trPr>
          <w:trHeight w:val="254"/>
        </w:trPr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59/4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FA16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1691"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A64D9C" w:rsidP="00A64D9C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Построение изображений, полученных с помощью линз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-строят</w:t>
            </w:r>
            <w:r w:rsidR="006D72B2" w:rsidRPr="006C3B9A">
              <w:rPr>
                <w:sz w:val="24"/>
                <w:szCs w:val="24"/>
              </w:rPr>
              <w:t xml:space="preserve"> изображения, даваемое линзой  (рассе</w:t>
            </w:r>
            <w:r w:rsidRPr="006C3B9A">
              <w:rPr>
                <w:sz w:val="24"/>
                <w:szCs w:val="24"/>
              </w:rPr>
              <w:t>ивающей и собирающей), различают</w:t>
            </w:r>
            <w:r w:rsidR="006D72B2" w:rsidRPr="006C3B9A">
              <w:rPr>
                <w:sz w:val="24"/>
                <w:szCs w:val="24"/>
              </w:rPr>
              <w:t xml:space="preserve"> мнимое и действительное изображение.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60-61/5-6</w:t>
            </w:r>
          </w:p>
        </w:tc>
        <w:tc>
          <w:tcPr>
            <w:tcW w:w="1417" w:type="dxa"/>
            <w:gridSpan w:val="2"/>
          </w:tcPr>
          <w:p w:rsidR="00376339" w:rsidRDefault="009E2B5F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1691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.04</w:t>
            </w:r>
          </w:p>
          <w:p w:rsidR="009E2B5F" w:rsidRPr="00E13743" w:rsidRDefault="009E2B5F" w:rsidP="000A3BF0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3BF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A64D9C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Решение задач на построение изображений даваемые линзой</w:t>
            </w:r>
          </w:p>
        </w:tc>
        <w:tc>
          <w:tcPr>
            <w:tcW w:w="7029" w:type="dxa"/>
            <w:gridSpan w:val="2"/>
          </w:tcPr>
          <w:p w:rsidR="001B6A35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знания к </w:t>
            </w:r>
          </w:p>
          <w:p w:rsidR="00376339" w:rsidRPr="006C3B9A" w:rsidRDefault="006D72B2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решению задач на построение  изображений, даваемых плоским зеркалом и линзой.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62/7</w:t>
            </w:r>
          </w:p>
        </w:tc>
        <w:tc>
          <w:tcPr>
            <w:tcW w:w="1417" w:type="dxa"/>
            <w:gridSpan w:val="2"/>
          </w:tcPr>
          <w:p w:rsidR="00376339" w:rsidRPr="00FA1691" w:rsidRDefault="00FA1691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0A3BF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A64D9C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Формула тонкой линзы</w:t>
            </w:r>
          </w:p>
        </w:tc>
        <w:tc>
          <w:tcPr>
            <w:tcW w:w="7029" w:type="dxa"/>
            <w:gridSpan w:val="2"/>
          </w:tcPr>
          <w:p w:rsidR="006D72B2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формулу тонкой линзы  к решению задач</w:t>
            </w:r>
          </w:p>
          <w:p w:rsidR="00376339" w:rsidRPr="006C3B9A" w:rsidRDefault="0038189D" w:rsidP="006D72B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-учат</w:t>
            </w:r>
            <w:r w:rsidR="006D72B2" w:rsidRPr="006C3B9A">
              <w:rPr>
                <w:sz w:val="24"/>
                <w:szCs w:val="24"/>
              </w:rPr>
              <w:t>ся связывать фокусное расстояние линзы с расстоянием от предмета до линзы и от изо</w:t>
            </w:r>
            <w:r w:rsidRPr="006C3B9A">
              <w:rPr>
                <w:sz w:val="24"/>
                <w:szCs w:val="24"/>
              </w:rPr>
              <w:t>бражения до линзы</w:t>
            </w: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63/8</w:t>
            </w:r>
          </w:p>
        </w:tc>
        <w:tc>
          <w:tcPr>
            <w:tcW w:w="1417" w:type="dxa"/>
            <w:gridSpan w:val="2"/>
          </w:tcPr>
          <w:p w:rsidR="00376339" w:rsidRPr="00E13743" w:rsidRDefault="000A3BF0" w:rsidP="000A3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E2B5F"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A64D9C" w:rsidRPr="006C3B9A" w:rsidRDefault="00A64D9C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ЛР№ 11 «Получение изображения</w:t>
            </w:r>
          </w:p>
          <w:p w:rsidR="00376339" w:rsidRPr="006C3B9A" w:rsidRDefault="00A64D9C" w:rsidP="006C3B9A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 при помощи линзы»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38189D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-измеряют</w:t>
            </w:r>
            <w:r w:rsidR="006D72B2" w:rsidRPr="006C3B9A">
              <w:rPr>
                <w:sz w:val="24"/>
                <w:szCs w:val="24"/>
              </w:rPr>
              <w:t xml:space="preserve"> фокусное расстояние и опти</w:t>
            </w:r>
            <w:r w:rsidRPr="006C3B9A">
              <w:rPr>
                <w:sz w:val="24"/>
                <w:szCs w:val="24"/>
              </w:rPr>
              <w:t>ческую силу линзы, анализируют полученные при</w:t>
            </w:r>
            <w:r w:rsidR="006D72B2" w:rsidRPr="006C3B9A">
              <w:rPr>
                <w:sz w:val="24"/>
                <w:szCs w:val="24"/>
              </w:rPr>
              <w:t xml:space="preserve"> помощи ли</w:t>
            </w:r>
            <w:r w:rsidRPr="006C3B9A">
              <w:rPr>
                <w:sz w:val="24"/>
                <w:szCs w:val="24"/>
              </w:rPr>
              <w:t>нзы изображения, делают выводы, представляют</w:t>
            </w:r>
            <w:r w:rsidR="006D72B2" w:rsidRPr="006C3B9A">
              <w:rPr>
                <w:sz w:val="24"/>
                <w:szCs w:val="24"/>
              </w:rPr>
              <w:t xml:space="preserve"> результат в</w:t>
            </w:r>
            <w:r w:rsidRPr="006C3B9A">
              <w:rPr>
                <w:sz w:val="24"/>
                <w:szCs w:val="24"/>
              </w:rPr>
              <w:t xml:space="preserve"> виде таблиц</w:t>
            </w:r>
          </w:p>
        </w:tc>
      </w:tr>
      <w:tr w:rsidR="00376339" w:rsidRPr="00E13743" w:rsidTr="00A64D9C">
        <w:trPr>
          <w:trHeight w:val="1571"/>
        </w:trPr>
        <w:tc>
          <w:tcPr>
            <w:tcW w:w="1187" w:type="dxa"/>
            <w:tcBorders>
              <w:bottom w:val="single" w:sz="4" w:space="0" w:color="auto"/>
            </w:tcBorders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64/9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376339" w:rsidRPr="00E13743" w:rsidRDefault="00FA1691" w:rsidP="000A3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="009E2B5F"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376339" w:rsidRPr="00E13743" w:rsidRDefault="00376339" w:rsidP="00E87322">
            <w:pPr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bottom w:val="single" w:sz="4" w:space="0" w:color="auto"/>
            </w:tcBorders>
          </w:tcPr>
          <w:p w:rsidR="00376339" w:rsidRPr="006C3B9A" w:rsidRDefault="00A64D9C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Зачетная работа «Световые явления»</w:t>
            </w:r>
          </w:p>
        </w:tc>
        <w:tc>
          <w:tcPr>
            <w:tcW w:w="7029" w:type="dxa"/>
            <w:gridSpan w:val="2"/>
            <w:tcBorders>
              <w:bottom w:val="single" w:sz="4" w:space="0" w:color="auto"/>
            </w:tcBorders>
          </w:tcPr>
          <w:p w:rsidR="00A64D9C" w:rsidRPr="006C3B9A" w:rsidRDefault="0038189D" w:rsidP="0045461C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</w:tc>
      </w:tr>
      <w:tr w:rsidR="00A64D9C" w:rsidRPr="00E13743" w:rsidTr="0005138D">
        <w:trPr>
          <w:trHeight w:val="411"/>
        </w:trPr>
        <w:tc>
          <w:tcPr>
            <w:tcW w:w="15564" w:type="dxa"/>
            <w:gridSpan w:val="7"/>
            <w:tcBorders>
              <w:top w:val="single" w:sz="4" w:space="0" w:color="auto"/>
            </w:tcBorders>
          </w:tcPr>
          <w:p w:rsidR="00A64D9C" w:rsidRPr="006C3B9A" w:rsidRDefault="00A64D9C" w:rsidP="006C3B9A">
            <w:pPr>
              <w:jc w:val="center"/>
              <w:rPr>
                <w:b/>
                <w:sz w:val="24"/>
                <w:szCs w:val="24"/>
              </w:rPr>
            </w:pPr>
            <w:r w:rsidRPr="006C3B9A">
              <w:rPr>
                <w:b/>
                <w:sz w:val="24"/>
                <w:szCs w:val="24"/>
              </w:rPr>
              <w:t>Повторение. (</w:t>
            </w:r>
            <w:r w:rsidR="00014E94" w:rsidRPr="006C3B9A">
              <w:rPr>
                <w:b/>
                <w:sz w:val="24"/>
                <w:szCs w:val="24"/>
                <w:lang w:val="en-US"/>
              </w:rPr>
              <w:t>6</w:t>
            </w:r>
            <w:r w:rsidRPr="006C3B9A">
              <w:rPr>
                <w:b/>
                <w:sz w:val="24"/>
                <w:szCs w:val="24"/>
              </w:rPr>
              <w:t>часов)</w:t>
            </w:r>
          </w:p>
        </w:tc>
      </w:tr>
      <w:tr w:rsidR="00376339" w:rsidRPr="00E13743" w:rsidTr="00D22AFB">
        <w:trPr>
          <w:trHeight w:val="845"/>
        </w:trPr>
        <w:tc>
          <w:tcPr>
            <w:tcW w:w="1187" w:type="dxa"/>
          </w:tcPr>
          <w:p w:rsidR="00376339" w:rsidRPr="00E13743" w:rsidRDefault="00A64D9C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65/1</w:t>
            </w:r>
          </w:p>
        </w:tc>
        <w:tc>
          <w:tcPr>
            <w:tcW w:w="1417" w:type="dxa"/>
            <w:gridSpan w:val="2"/>
          </w:tcPr>
          <w:p w:rsidR="00376339" w:rsidRPr="00E13743" w:rsidRDefault="009E2B5F" w:rsidP="000A3BF0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3BF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014E94" w:rsidRPr="006C3B9A" w:rsidRDefault="00014E94" w:rsidP="00014E94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Повторение основных вопросов и формул по теме: «Тепловые явления». Решение задач</w:t>
            </w:r>
          </w:p>
          <w:p w:rsidR="00376339" w:rsidRPr="006C3B9A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029" w:type="dxa"/>
            <w:gridSpan w:val="2"/>
          </w:tcPr>
          <w:p w:rsidR="006D72B2" w:rsidRPr="006C3B9A" w:rsidRDefault="007D0A09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 xml:space="preserve"> </w:t>
            </w:r>
            <w:r w:rsidR="0038189D" w:rsidRPr="006C3B9A">
              <w:rPr>
                <w:sz w:val="24"/>
                <w:szCs w:val="24"/>
              </w:rPr>
              <w:t>-</w:t>
            </w:r>
            <w:r w:rsidR="006D72B2" w:rsidRPr="006C3B9A">
              <w:rPr>
                <w:sz w:val="24"/>
                <w:szCs w:val="24"/>
              </w:rPr>
              <w:t>применя</w:t>
            </w:r>
            <w:r w:rsidR="0038189D" w:rsidRPr="006C3B9A">
              <w:rPr>
                <w:sz w:val="24"/>
                <w:szCs w:val="24"/>
              </w:rPr>
              <w:t>ют</w:t>
            </w:r>
            <w:r w:rsidR="006D72B2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6D72B2" w:rsidRPr="006C3B9A" w:rsidRDefault="006D72B2" w:rsidP="006D72B2">
            <w:pPr>
              <w:pStyle w:val="ad"/>
              <w:tabs>
                <w:tab w:val="left" w:pos="215"/>
              </w:tabs>
            </w:pPr>
          </w:p>
          <w:p w:rsidR="00376339" w:rsidRPr="006C3B9A" w:rsidRDefault="00376339" w:rsidP="00E92552">
            <w:pPr>
              <w:pStyle w:val="ad"/>
              <w:tabs>
                <w:tab w:val="left" w:pos="202"/>
              </w:tabs>
              <w:ind w:left="57"/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E13743" w:rsidRDefault="00014E94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66/2</w:t>
            </w:r>
          </w:p>
        </w:tc>
        <w:tc>
          <w:tcPr>
            <w:tcW w:w="1417" w:type="dxa"/>
            <w:gridSpan w:val="2"/>
          </w:tcPr>
          <w:p w:rsidR="00376339" w:rsidRPr="00E13743" w:rsidRDefault="001151D4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A1691">
              <w:rPr>
                <w:sz w:val="24"/>
                <w:szCs w:val="24"/>
                <w:lang w:val="en-US"/>
              </w:rPr>
              <w:t>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376339" w:rsidRPr="006C3B9A" w:rsidRDefault="00014E94" w:rsidP="00014E94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Электрические явления. Решение задач.</w:t>
            </w:r>
          </w:p>
        </w:tc>
        <w:tc>
          <w:tcPr>
            <w:tcW w:w="7029" w:type="dxa"/>
            <w:gridSpan w:val="2"/>
          </w:tcPr>
          <w:p w:rsidR="006D72B2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376339" w:rsidRPr="006C3B9A" w:rsidRDefault="00376339" w:rsidP="0045461C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014E94" w:rsidRDefault="00014E94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  <w:lang w:val="en-US"/>
              </w:rPr>
              <w:t>-68</w:t>
            </w:r>
            <w:r>
              <w:rPr>
                <w:sz w:val="24"/>
                <w:szCs w:val="24"/>
              </w:rPr>
              <w:t>/3</w:t>
            </w:r>
            <w:r>
              <w:rPr>
                <w:sz w:val="24"/>
                <w:szCs w:val="24"/>
                <w:lang w:val="en-US"/>
              </w:rPr>
              <w:t>-4</w:t>
            </w:r>
          </w:p>
        </w:tc>
        <w:tc>
          <w:tcPr>
            <w:tcW w:w="1417" w:type="dxa"/>
            <w:gridSpan w:val="2"/>
          </w:tcPr>
          <w:p w:rsidR="00376339" w:rsidRDefault="000A3BF0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151D4">
              <w:rPr>
                <w:sz w:val="24"/>
                <w:szCs w:val="24"/>
              </w:rPr>
              <w:t>.05</w:t>
            </w:r>
          </w:p>
          <w:p w:rsidR="001151D4" w:rsidRPr="00E13743" w:rsidRDefault="001151D4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1691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014E94" w:rsidRPr="006C3B9A" w:rsidRDefault="00014E94" w:rsidP="00014E94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Э</w:t>
            </w:r>
            <w:r w:rsidR="006C3B9A" w:rsidRPr="006C3B9A">
              <w:rPr>
                <w:sz w:val="24"/>
                <w:szCs w:val="24"/>
              </w:rPr>
              <w:t xml:space="preserve">лектромагнитные и световые </w:t>
            </w:r>
            <w:r w:rsidRPr="006C3B9A">
              <w:rPr>
                <w:sz w:val="24"/>
                <w:szCs w:val="24"/>
              </w:rPr>
              <w:t>явления. Решение задач.</w:t>
            </w:r>
          </w:p>
        </w:tc>
        <w:tc>
          <w:tcPr>
            <w:tcW w:w="7029" w:type="dxa"/>
            <w:gridSpan w:val="2"/>
          </w:tcPr>
          <w:p w:rsidR="006D72B2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376339" w:rsidRPr="006C3B9A" w:rsidRDefault="00376339" w:rsidP="00C028D6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76339" w:rsidRPr="00E13743" w:rsidTr="00D22AFB">
        <w:tc>
          <w:tcPr>
            <w:tcW w:w="1187" w:type="dxa"/>
          </w:tcPr>
          <w:p w:rsidR="00376339" w:rsidRPr="00014E94" w:rsidRDefault="00014E94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en-US"/>
              </w:rPr>
              <w:t>9 /5</w:t>
            </w:r>
          </w:p>
        </w:tc>
        <w:tc>
          <w:tcPr>
            <w:tcW w:w="1417" w:type="dxa"/>
            <w:gridSpan w:val="2"/>
          </w:tcPr>
          <w:p w:rsidR="00376339" w:rsidRPr="00E13743" w:rsidRDefault="001151D4" w:rsidP="000A3BF0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A3B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C97DD1" w:rsidRPr="006C3B9A" w:rsidRDefault="00014E94" w:rsidP="00014E94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Итоговая контрольная работа за курс физики 8 класса</w:t>
            </w:r>
          </w:p>
        </w:tc>
        <w:tc>
          <w:tcPr>
            <w:tcW w:w="7029" w:type="dxa"/>
            <w:gridSpan w:val="2"/>
          </w:tcPr>
          <w:p w:rsidR="006D72B2" w:rsidRPr="006C3B9A" w:rsidRDefault="0038189D" w:rsidP="006D72B2">
            <w:pPr>
              <w:jc w:val="both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-применяют</w:t>
            </w:r>
            <w:r w:rsidR="006D72B2" w:rsidRPr="006C3B9A">
              <w:rPr>
                <w:sz w:val="24"/>
                <w:szCs w:val="24"/>
              </w:rPr>
              <w:t xml:space="preserve"> полученные знания при решении задач</w:t>
            </w:r>
          </w:p>
          <w:p w:rsidR="00376339" w:rsidRPr="006C3B9A" w:rsidRDefault="00376339" w:rsidP="0045461C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76339" w:rsidRPr="00E13743" w:rsidTr="00D22AFB">
        <w:trPr>
          <w:trHeight w:val="414"/>
        </w:trPr>
        <w:tc>
          <w:tcPr>
            <w:tcW w:w="1187" w:type="dxa"/>
          </w:tcPr>
          <w:p w:rsidR="00376339" w:rsidRPr="00014E94" w:rsidRDefault="00014E94" w:rsidP="006C3B9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70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gridSpan w:val="2"/>
          </w:tcPr>
          <w:p w:rsidR="00376339" w:rsidRPr="00E13743" w:rsidRDefault="000A3BF0" w:rsidP="00FA1691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A1691">
              <w:rPr>
                <w:sz w:val="24"/>
                <w:szCs w:val="24"/>
                <w:lang w:val="en-US"/>
              </w:rPr>
              <w:t>9</w:t>
            </w:r>
            <w:r w:rsidR="001151D4">
              <w:rPr>
                <w:sz w:val="24"/>
                <w:szCs w:val="24"/>
              </w:rPr>
              <w:t>.05</w:t>
            </w:r>
          </w:p>
        </w:tc>
        <w:tc>
          <w:tcPr>
            <w:tcW w:w="1425" w:type="dxa"/>
          </w:tcPr>
          <w:p w:rsidR="00376339" w:rsidRPr="00E13743" w:rsidRDefault="00376339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506" w:type="dxa"/>
          </w:tcPr>
          <w:p w:rsidR="00976388" w:rsidRPr="006C3B9A" w:rsidRDefault="00014E94" w:rsidP="00E87322">
            <w:pPr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Анализ итоговой контрольной работы. Работа над ошибками.</w:t>
            </w:r>
          </w:p>
        </w:tc>
        <w:tc>
          <w:tcPr>
            <w:tcW w:w="7029" w:type="dxa"/>
            <w:gridSpan w:val="2"/>
          </w:tcPr>
          <w:p w:rsidR="00376339" w:rsidRPr="006C3B9A" w:rsidRDefault="0038189D" w:rsidP="00E87322">
            <w:pPr>
              <w:keepLine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C3B9A">
              <w:rPr>
                <w:sz w:val="24"/>
                <w:szCs w:val="24"/>
              </w:rPr>
              <w:t>-п</w:t>
            </w:r>
            <w:r w:rsidR="007D0A09" w:rsidRPr="006C3B9A">
              <w:rPr>
                <w:sz w:val="24"/>
                <w:szCs w:val="24"/>
              </w:rPr>
              <w:t>рименяют</w:t>
            </w:r>
            <w:r w:rsidR="0045461C" w:rsidRPr="006C3B9A">
              <w:rPr>
                <w:sz w:val="24"/>
                <w:szCs w:val="24"/>
              </w:rPr>
              <w:t xml:space="preserve"> знания к решению </w:t>
            </w:r>
            <w:r w:rsidRPr="006C3B9A">
              <w:rPr>
                <w:sz w:val="24"/>
                <w:szCs w:val="24"/>
              </w:rPr>
              <w:t>физических задач</w:t>
            </w:r>
          </w:p>
        </w:tc>
      </w:tr>
    </w:tbl>
    <w:p w:rsidR="00376339" w:rsidRPr="00E13743" w:rsidRDefault="00376339" w:rsidP="00B2690E">
      <w:pPr>
        <w:pStyle w:val="a5"/>
        <w:spacing w:line="240" w:lineRule="auto"/>
        <w:ind w:left="0"/>
        <w:rPr>
          <w:b/>
          <w:sz w:val="24"/>
          <w:szCs w:val="24"/>
        </w:rPr>
      </w:pPr>
    </w:p>
    <w:p w:rsidR="003001A0" w:rsidRPr="00E13743" w:rsidRDefault="003001A0" w:rsidP="00A82EA0">
      <w:pPr>
        <w:pStyle w:val="a5"/>
        <w:spacing w:line="240" w:lineRule="auto"/>
        <w:ind w:left="0"/>
        <w:jc w:val="center"/>
        <w:rPr>
          <w:b/>
          <w:sz w:val="24"/>
          <w:szCs w:val="24"/>
        </w:rPr>
      </w:pPr>
    </w:p>
    <w:p w:rsidR="00125979" w:rsidRPr="00E13743" w:rsidRDefault="00FA7026" w:rsidP="00125979">
      <w:pPr>
        <w:jc w:val="center"/>
        <w:rPr>
          <w:b/>
        </w:rPr>
      </w:pPr>
      <w:r w:rsidRPr="00E13743">
        <w:rPr>
          <w:b/>
          <w:bCs/>
        </w:rPr>
        <w:t>Перечень учебно-методического обеспечения. Список литера</w:t>
      </w:r>
      <w:r w:rsidR="003001A0" w:rsidRPr="00E13743">
        <w:rPr>
          <w:b/>
          <w:bCs/>
        </w:rPr>
        <w:t>туры.</w:t>
      </w:r>
    </w:p>
    <w:p w:rsidR="00125979" w:rsidRPr="00E13743" w:rsidRDefault="00125979" w:rsidP="00AD00C4">
      <w:pPr>
        <w:jc w:val="center"/>
        <w:rPr>
          <w:b/>
        </w:rPr>
      </w:pPr>
      <w:r w:rsidRPr="00E13743">
        <w:rPr>
          <w:b/>
        </w:rPr>
        <w:t>Для учителя:</w:t>
      </w:r>
    </w:p>
    <w:p w:rsidR="00125979" w:rsidRPr="00E13743" w:rsidRDefault="00125979" w:rsidP="0012597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5979" w:rsidRPr="00E13743" w:rsidRDefault="00F8192A" w:rsidP="007D0A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Образовательный стандарт – 2009</w:t>
      </w:r>
      <w:r w:rsidR="00125979" w:rsidRPr="00E13743">
        <w:rPr>
          <w:rFonts w:ascii="Times New Roman" w:hAnsi="Times New Roman" w:cs="Times New Roman"/>
          <w:sz w:val="24"/>
          <w:szCs w:val="24"/>
        </w:rPr>
        <w:t>.</w:t>
      </w:r>
    </w:p>
    <w:p w:rsidR="00125979" w:rsidRPr="00E13743" w:rsidRDefault="00125979" w:rsidP="007D0A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 xml:space="preserve">Перышкин А.В. учебник «Физика – </w:t>
      </w:r>
      <w:r w:rsidR="006C3B9A">
        <w:rPr>
          <w:rFonts w:ascii="Times New Roman" w:hAnsi="Times New Roman" w:cs="Times New Roman"/>
          <w:sz w:val="24"/>
          <w:szCs w:val="24"/>
        </w:rPr>
        <w:t>8</w:t>
      </w:r>
      <w:r w:rsidR="00B2690E" w:rsidRPr="00E1374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B3146">
        <w:rPr>
          <w:rFonts w:ascii="Times New Roman" w:hAnsi="Times New Roman" w:cs="Times New Roman"/>
          <w:sz w:val="24"/>
          <w:szCs w:val="24"/>
        </w:rPr>
        <w:t xml:space="preserve"> ФГОС</w:t>
      </w:r>
      <w:r w:rsidR="00B2690E" w:rsidRPr="00E13743">
        <w:rPr>
          <w:rFonts w:ascii="Times New Roman" w:hAnsi="Times New Roman" w:cs="Times New Roman"/>
          <w:sz w:val="24"/>
          <w:szCs w:val="24"/>
        </w:rPr>
        <w:t>». – изд.-М.: ДРОФА, 2017</w:t>
      </w:r>
      <w:r w:rsidRPr="00E13743">
        <w:rPr>
          <w:rFonts w:ascii="Times New Roman" w:hAnsi="Times New Roman" w:cs="Times New Roman"/>
          <w:sz w:val="24"/>
          <w:szCs w:val="24"/>
        </w:rPr>
        <w:t>.</w:t>
      </w:r>
    </w:p>
    <w:p w:rsidR="00125979" w:rsidRPr="00E13743" w:rsidRDefault="00125979" w:rsidP="007D0A0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Журнал «Физика в школе», «Физика для учителя».</w:t>
      </w:r>
    </w:p>
    <w:p w:rsidR="00125979" w:rsidRPr="00E13743" w:rsidRDefault="00125979" w:rsidP="00AD00C4">
      <w:pPr>
        <w:jc w:val="center"/>
        <w:rPr>
          <w:b/>
        </w:rPr>
      </w:pPr>
      <w:r w:rsidRPr="00E13743">
        <w:rPr>
          <w:b/>
        </w:rPr>
        <w:t>Для учащихся:</w:t>
      </w:r>
    </w:p>
    <w:p w:rsidR="00125979" w:rsidRPr="00E13743" w:rsidRDefault="00125979" w:rsidP="0012597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25979" w:rsidRPr="00E13743" w:rsidRDefault="006C3B9A" w:rsidP="007D0A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Перышкин А.В. физика 8</w:t>
      </w:r>
      <w:r w:rsidR="00125979" w:rsidRPr="00E13743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B3146">
        <w:rPr>
          <w:rFonts w:ascii="Times New Roman" w:hAnsi="Times New Roman" w:cs="Times New Roman"/>
          <w:sz w:val="24"/>
          <w:szCs w:val="24"/>
        </w:rPr>
        <w:t xml:space="preserve"> ФГОС</w:t>
      </w:r>
      <w:r w:rsidR="00125979" w:rsidRPr="00E13743">
        <w:rPr>
          <w:rFonts w:ascii="Times New Roman" w:hAnsi="Times New Roman" w:cs="Times New Roman"/>
          <w:sz w:val="24"/>
          <w:szCs w:val="24"/>
        </w:rPr>
        <w:t>: учебник для общеобразовательных у</w:t>
      </w:r>
      <w:r w:rsidR="00B2690E" w:rsidRPr="00E13743">
        <w:rPr>
          <w:rFonts w:ascii="Times New Roman" w:hAnsi="Times New Roman" w:cs="Times New Roman"/>
          <w:sz w:val="24"/>
          <w:szCs w:val="24"/>
        </w:rPr>
        <w:t>чреждений – изд.-М.: ДРОФА, 2017</w:t>
      </w:r>
      <w:r w:rsidR="00125979" w:rsidRPr="00E13743">
        <w:rPr>
          <w:rFonts w:ascii="Times New Roman" w:hAnsi="Times New Roman" w:cs="Times New Roman"/>
          <w:sz w:val="24"/>
          <w:szCs w:val="24"/>
        </w:rPr>
        <w:t>.</w:t>
      </w:r>
    </w:p>
    <w:p w:rsidR="00125979" w:rsidRPr="00E13743" w:rsidRDefault="00125979" w:rsidP="007D0A0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13743">
        <w:rPr>
          <w:rFonts w:ascii="Times New Roman" w:hAnsi="Times New Roman" w:cs="Times New Roman"/>
          <w:sz w:val="24"/>
          <w:szCs w:val="24"/>
        </w:rPr>
        <w:t>Сборник задач по физике 7-9кл. составитель В.И. Лукашик. – изд.-М</w:t>
      </w:r>
      <w:r w:rsidR="00F8192A" w:rsidRPr="00E13743">
        <w:rPr>
          <w:rFonts w:ascii="Times New Roman" w:hAnsi="Times New Roman" w:cs="Times New Roman"/>
          <w:sz w:val="24"/>
          <w:szCs w:val="24"/>
        </w:rPr>
        <w:t>.: Просвещение, 2014</w:t>
      </w:r>
      <w:r w:rsidRPr="00E13743">
        <w:rPr>
          <w:rFonts w:ascii="Times New Roman" w:hAnsi="Times New Roman" w:cs="Times New Roman"/>
          <w:sz w:val="24"/>
          <w:szCs w:val="24"/>
        </w:rPr>
        <w:t>.</w:t>
      </w:r>
    </w:p>
    <w:p w:rsidR="00125979" w:rsidRPr="007B3146" w:rsidRDefault="00125979" w:rsidP="007B314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125979" w:rsidRPr="007B3146" w:rsidSect="0032618D">
          <w:footerReference w:type="default" r:id="rId9"/>
          <w:footnotePr>
            <w:pos w:val="beneathText"/>
          </w:footnotePr>
          <w:pgSz w:w="16837" w:h="11905" w:orient="landscape"/>
          <w:pgMar w:top="720" w:right="720" w:bottom="720" w:left="720" w:header="720" w:footer="720" w:gutter="0"/>
          <w:cols w:space="720"/>
          <w:titlePg/>
          <w:docGrid w:linePitch="360"/>
        </w:sectPr>
      </w:pPr>
      <w:r w:rsidRPr="00E13743">
        <w:rPr>
          <w:rFonts w:ascii="Times New Roman" w:hAnsi="Times New Roman" w:cs="Times New Roman"/>
          <w:sz w:val="24"/>
          <w:szCs w:val="24"/>
        </w:rPr>
        <w:t xml:space="preserve">Журнал «Физика для школьников». </w:t>
      </w:r>
    </w:p>
    <w:p w:rsidR="009C735B" w:rsidRPr="00E13743" w:rsidRDefault="009C735B" w:rsidP="007B3146">
      <w:pPr>
        <w:pStyle w:val="ac"/>
        <w:rPr>
          <w:b/>
        </w:rPr>
      </w:pPr>
    </w:p>
    <w:sectPr w:rsidR="009C735B" w:rsidRPr="00E13743" w:rsidSect="00D57954">
      <w:footnotePr>
        <w:pos w:val="beneathText"/>
      </w:footnotePr>
      <w:pgSz w:w="16837" w:h="11905" w:orient="landscape"/>
      <w:pgMar w:top="1560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E0F" w:rsidRDefault="00CF2E0F" w:rsidP="0032618D">
      <w:r>
        <w:separator/>
      </w:r>
    </w:p>
  </w:endnote>
  <w:endnote w:type="continuationSeparator" w:id="1">
    <w:p w:rsidR="00CF2E0F" w:rsidRDefault="00CF2E0F" w:rsidP="00326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4359"/>
      <w:docPartObj>
        <w:docPartGallery w:val="Page Numbers (Bottom of Page)"/>
        <w:docPartUnique/>
      </w:docPartObj>
    </w:sdtPr>
    <w:sdtContent>
      <w:p w:rsidR="00656E1A" w:rsidRDefault="009A446B">
        <w:pPr>
          <w:pStyle w:val="aa"/>
          <w:jc w:val="right"/>
        </w:pPr>
        <w:fldSimple w:instr=" PAGE   \* MERGEFORMAT ">
          <w:r w:rsidR="00993022">
            <w:rPr>
              <w:noProof/>
            </w:rPr>
            <w:t>18</w:t>
          </w:r>
        </w:fldSimple>
      </w:p>
    </w:sdtContent>
  </w:sdt>
  <w:p w:rsidR="00656E1A" w:rsidRDefault="00656E1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E0F" w:rsidRDefault="00CF2E0F" w:rsidP="0032618D">
      <w:r>
        <w:separator/>
      </w:r>
    </w:p>
  </w:footnote>
  <w:footnote w:type="continuationSeparator" w:id="1">
    <w:p w:rsidR="00CF2E0F" w:rsidRDefault="00CF2E0F" w:rsidP="003261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</w:rPr>
    </w:lvl>
  </w:abstractNum>
  <w:abstractNum w:abstractNumId="4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2325AA8"/>
    <w:multiLevelType w:val="hybridMultilevel"/>
    <w:tmpl w:val="B94289C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4A13CF1"/>
    <w:multiLevelType w:val="hybridMultilevel"/>
    <w:tmpl w:val="47223C5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04B65F02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8">
    <w:nsid w:val="0B2078A3"/>
    <w:multiLevelType w:val="hybridMultilevel"/>
    <w:tmpl w:val="8E7E24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7D4660"/>
    <w:multiLevelType w:val="hybridMultilevel"/>
    <w:tmpl w:val="023ABE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C500C6"/>
    <w:multiLevelType w:val="hybridMultilevel"/>
    <w:tmpl w:val="B0147BF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>
    <w:nsid w:val="12933FC9"/>
    <w:multiLevelType w:val="hybridMultilevel"/>
    <w:tmpl w:val="548AC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FB218B"/>
    <w:multiLevelType w:val="hybridMultilevel"/>
    <w:tmpl w:val="A250511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>
    <w:nsid w:val="1AF559B1"/>
    <w:multiLevelType w:val="hybridMultilevel"/>
    <w:tmpl w:val="5D54BF2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1CC14C90"/>
    <w:multiLevelType w:val="hybridMultilevel"/>
    <w:tmpl w:val="063A3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5F06D4"/>
    <w:multiLevelType w:val="hybridMultilevel"/>
    <w:tmpl w:val="CAC4666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6">
    <w:nsid w:val="1D9C1D7F"/>
    <w:multiLevelType w:val="hybridMultilevel"/>
    <w:tmpl w:val="799CD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8725B2"/>
    <w:multiLevelType w:val="hybridMultilevel"/>
    <w:tmpl w:val="BC8027C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21625B4F"/>
    <w:multiLevelType w:val="hybridMultilevel"/>
    <w:tmpl w:val="09FA39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9">
    <w:nsid w:val="228C1904"/>
    <w:multiLevelType w:val="hybridMultilevel"/>
    <w:tmpl w:val="3EA00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9077E1"/>
    <w:multiLevelType w:val="hybridMultilevel"/>
    <w:tmpl w:val="3EEC523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292B1F14"/>
    <w:multiLevelType w:val="hybridMultilevel"/>
    <w:tmpl w:val="8EAE3A3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2DBC362D"/>
    <w:multiLevelType w:val="hybridMultilevel"/>
    <w:tmpl w:val="16367F1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3">
    <w:nsid w:val="2E26144F"/>
    <w:multiLevelType w:val="hybridMultilevel"/>
    <w:tmpl w:val="8070A9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4">
    <w:nsid w:val="2F7313EF"/>
    <w:multiLevelType w:val="hybridMultilevel"/>
    <w:tmpl w:val="E3DE585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2FEA6636"/>
    <w:multiLevelType w:val="hybridMultilevel"/>
    <w:tmpl w:val="F1EA27D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6">
    <w:nsid w:val="33FC0F93"/>
    <w:multiLevelType w:val="hybridMultilevel"/>
    <w:tmpl w:val="2B583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F41DD6"/>
    <w:multiLevelType w:val="hybridMultilevel"/>
    <w:tmpl w:val="BA3AEF2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8">
    <w:nsid w:val="36017385"/>
    <w:multiLevelType w:val="hybridMultilevel"/>
    <w:tmpl w:val="7DD60C5A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29">
    <w:nsid w:val="36AF2665"/>
    <w:multiLevelType w:val="hybridMultilevel"/>
    <w:tmpl w:val="A762FC58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>
    <w:nsid w:val="37DE1143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1">
    <w:nsid w:val="39AD5DB4"/>
    <w:multiLevelType w:val="hybridMultilevel"/>
    <w:tmpl w:val="425E7F50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2">
    <w:nsid w:val="3C403479"/>
    <w:multiLevelType w:val="hybridMultilevel"/>
    <w:tmpl w:val="6EE6038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3">
    <w:nsid w:val="3F3F0E3B"/>
    <w:multiLevelType w:val="hybridMultilevel"/>
    <w:tmpl w:val="AB5A156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4">
    <w:nsid w:val="45D8214F"/>
    <w:multiLevelType w:val="hybridMultilevel"/>
    <w:tmpl w:val="0BA2A0E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5">
    <w:nsid w:val="4AE85BB3"/>
    <w:multiLevelType w:val="hybridMultilevel"/>
    <w:tmpl w:val="5162B64E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6">
    <w:nsid w:val="4F647124"/>
    <w:multiLevelType w:val="hybridMultilevel"/>
    <w:tmpl w:val="FED25C34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7">
    <w:nsid w:val="533F5BA9"/>
    <w:multiLevelType w:val="hybridMultilevel"/>
    <w:tmpl w:val="69C05C3C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8">
    <w:nsid w:val="54CD09FB"/>
    <w:multiLevelType w:val="hybridMultilevel"/>
    <w:tmpl w:val="22E2BC9E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39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0">
    <w:nsid w:val="5CAB4CC9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1">
    <w:nsid w:val="60753BB5"/>
    <w:multiLevelType w:val="hybridMultilevel"/>
    <w:tmpl w:val="37D419F0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2">
    <w:nsid w:val="62163248"/>
    <w:multiLevelType w:val="hybridMultilevel"/>
    <w:tmpl w:val="45880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126FCA"/>
    <w:multiLevelType w:val="hybridMultilevel"/>
    <w:tmpl w:val="F41EE166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4">
    <w:nsid w:val="63933A39"/>
    <w:multiLevelType w:val="hybridMultilevel"/>
    <w:tmpl w:val="4FBC7882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5">
    <w:nsid w:val="6630128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6">
    <w:nsid w:val="68F72960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7">
    <w:nsid w:val="6DFE685E"/>
    <w:multiLevelType w:val="hybridMultilevel"/>
    <w:tmpl w:val="BA8C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FF37DC4"/>
    <w:multiLevelType w:val="hybridMultilevel"/>
    <w:tmpl w:val="3F9CC2A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9">
    <w:nsid w:val="70374EB4"/>
    <w:multiLevelType w:val="hybridMultilevel"/>
    <w:tmpl w:val="27A2BA4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0">
    <w:nsid w:val="710D58B4"/>
    <w:multiLevelType w:val="hybridMultilevel"/>
    <w:tmpl w:val="D57CA3EC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1">
    <w:nsid w:val="7153400F"/>
    <w:multiLevelType w:val="hybridMultilevel"/>
    <w:tmpl w:val="45BA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4520BC"/>
    <w:multiLevelType w:val="hybridMultilevel"/>
    <w:tmpl w:val="F22AD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A47404"/>
    <w:multiLevelType w:val="hybridMultilevel"/>
    <w:tmpl w:val="CC62481E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4">
    <w:nsid w:val="79672ADE"/>
    <w:multiLevelType w:val="hybridMultilevel"/>
    <w:tmpl w:val="7956754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5">
    <w:nsid w:val="79F17581"/>
    <w:multiLevelType w:val="hybridMultilevel"/>
    <w:tmpl w:val="5BA2B090"/>
    <w:lvl w:ilvl="0" w:tplc="04190001">
      <w:start w:val="1"/>
      <w:numFmt w:val="bullet"/>
      <w:lvlText w:val=""/>
      <w:lvlJc w:val="left"/>
      <w:pPr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56">
    <w:nsid w:val="7A64184E"/>
    <w:multiLevelType w:val="hybridMultilevel"/>
    <w:tmpl w:val="DE203680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7">
    <w:nsid w:val="7A816A7F"/>
    <w:multiLevelType w:val="hybridMultilevel"/>
    <w:tmpl w:val="CE7CE1A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58">
    <w:nsid w:val="7C9543BD"/>
    <w:multiLevelType w:val="hybridMultilevel"/>
    <w:tmpl w:val="1BA4BF8A"/>
    <w:lvl w:ilvl="0" w:tplc="041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59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DFF0397"/>
    <w:multiLevelType w:val="hybridMultilevel"/>
    <w:tmpl w:val="D7F8F80A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2"/>
  </w:num>
  <w:num w:numId="3">
    <w:abstractNumId w:val="59"/>
  </w:num>
  <w:num w:numId="4">
    <w:abstractNumId w:val="9"/>
  </w:num>
  <w:num w:numId="5">
    <w:abstractNumId w:val="8"/>
  </w:num>
  <w:num w:numId="6">
    <w:abstractNumId w:val="42"/>
  </w:num>
  <w:num w:numId="7">
    <w:abstractNumId w:val="19"/>
  </w:num>
  <w:num w:numId="8">
    <w:abstractNumId w:val="51"/>
  </w:num>
  <w:num w:numId="9">
    <w:abstractNumId w:val="16"/>
  </w:num>
  <w:num w:numId="10">
    <w:abstractNumId w:val="41"/>
  </w:num>
  <w:num w:numId="11">
    <w:abstractNumId w:val="44"/>
  </w:num>
  <w:num w:numId="12">
    <w:abstractNumId w:val="46"/>
  </w:num>
  <w:num w:numId="13">
    <w:abstractNumId w:val="40"/>
  </w:num>
  <w:num w:numId="14">
    <w:abstractNumId w:val="7"/>
  </w:num>
  <w:num w:numId="15">
    <w:abstractNumId w:val="45"/>
  </w:num>
  <w:num w:numId="16">
    <w:abstractNumId w:val="30"/>
  </w:num>
  <w:num w:numId="17">
    <w:abstractNumId w:val="39"/>
  </w:num>
  <w:num w:numId="18">
    <w:abstractNumId w:val="31"/>
  </w:num>
  <w:num w:numId="19">
    <w:abstractNumId w:val="47"/>
  </w:num>
  <w:num w:numId="20">
    <w:abstractNumId w:val="53"/>
  </w:num>
  <w:num w:numId="21">
    <w:abstractNumId w:val="38"/>
  </w:num>
  <w:num w:numId="22">
    <w:abstractNumId w:val="55"/>
  </w:num>
  <w:num w:numId="23">
    <w:abstractNumId w:val="28"/>
  </w:num>
  <w:num w:numId="24">
    <w:abstractNumId w:val="58"/>
  </w:num>
  <w:num w:numId="25">
    <w:abstractNumId w:val="26"/>
  </w:num>
  <w:num w:numId="26">
    <w:abstractNumId w:val="37"/>
  </w:num>
  <w:num w:numId="27">
    <w:abstractNumId w:val="14"/>
  </w:num>
  <w:num w:numId="28">
    <w:abstractNumId w:val="36"/>
  </w:num>
  <w:num w:numId="29">
    <w:abstractNumId w:val="57"/>
  </w:num>
  <w:num w:numId="30">
    <w:abstractNumId w:val="27"/>
  </w:num>
  <w:num w:numId="31">
    <w:abstractNumId w:val="18"/>
  </w:num>
  <w:num w:numId="32">
    <w:abstractNumId w:val="33"/>
  </w:num>
  <w:num w:numId="33">
    <w:abstractNumId w:val="35"/>
  </w:num>
  <w:num w:numId="34">
    <w:abstractNumId w:val="29"/>
  </w:num>
  <w:num w:numId="35">
    <w:abstractNumId w:val="21"/>
  </w:num>
  <w:num w:numId="36">
    <w:abstractNumId w:val="34"/>
  </w:num>
  <w:num w:numId="37">
    <w:abstractNumId w:val="17"/>
  </w:num>
  <w:num w:numId="38">
    <w:abstractNumId w:val="22"/>
  </w:num>
  <w:num w:numId="39">
    <w:abstractNumId w:val="23"/>
  </w:num>
  <w:num w:numId="40">
    <w:abstractNumId w:val="10"/>
  </w:num>
  <w:num w:numId="41">
    <w:abstractNumId w:val="20"/>
  </w:num>
  <w:num w:numId="42">
    <w:abstractNumId w:val="32"/>
  </w:num>
  <w:num w:numId="43">
    <w:abstractNumId w:val="49"/>
  </w:num>
  <w:num w:numId="44">
    <w:abstractNumId w:val="54"/>
  </w:num>
  <w:num w:numId="45">
    <w:abstractNumId w:val="25"/>
  </w:num>
  <w:num w:numId="46">
    <w:abstractNumId w:val="60"/>
  </w:num>
  <w:num w:numId="47">
    <w:abstractNumId w:val="12"/>
  </w:num>
  <w:num w:numId="48">
    <w:abstractNumId w:val="56"/>
  </w:num>
  <w:num w:numId="49">
    <w:abstractNumId w:val="24"/>
  </w:num>
  <w:num w:numId="50">
    <w:abstractNumId w:val="50"/>
  </w:num>
  <w:num w:numId="51">
    <w:abstractNumId w:val="6"/>
  </w:num>
  <w:num w:numId="52">
    <w:abstractNumId w:val="15"/>
  </w:num>
  <w:num w:numId="53">
    <w:abstractNumId w:val="5"/>
  </w:num>
  <w:num w:numId="54">
    <w:abstractNumId w:val="43"/>
  </w:num>
  <w:num w:numId="55">
    <w:abstractNumId w:val="48"/>
  </w:num>
  <w:num w:numId="56">
    <w:abstractNumId w:val="13"/>
  </w:num>
  <w:num w:numId="57">
    <w:abstractNumId w:val="1"/>
  </w:num>
  <w:num w:numId="58">
    <w:abstractNumId w:val="2"/>
  </w:num>
  <w:num w:numId="59">
    <w:abstractNumId w:val="3"/>
  </w:num>
  <w:num w:numId="60">
    <w:abstractNumId w:val="4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2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E80D9C"/>
    <w:rsid w:val="000061D7"/>
    <w:rsid w:val="00014E94"/>
    <w:rsid w:val="00040AFD"/>
    <w:rsid w:val="00042F08"/>
    <w:rsid w:val="0005138D"/>
    <w:rsid w:val="00054F8E"/>
    <w:rsid w:val="00067DAD"/>
    <w:rsid w:val="00092D7C"/>
    <w:rsid w:val="00094C3F"/>
    <w:rsid w:val="00094E64"/>
    <w:rsid w:val="00094E81"/>
    <w:rsid w:val="00097FAF"/>
    <w:rsid w:val="000A3BF0"/>
    <w:rsid w:val="000C39A1"/>
    <w:rsid w:val="000F5C0C"/>
    <w:rsid w:val="00101179"/>
    <w:rsid w:val="001151D4"/>
    <w:rsid w:val="00125979"/>
    <w:rsid w:val="00136077"/>
    <w:rsid w:val="001373DE"/>
    <w:rsid w:val="0014286F"/>
    <w:rsid w:val="001559FE"/>
    <w:rsid w:val="001618D7"/>
    <w:rsid w:val="00163DD3"/>
    <w:rsid w:val="0018307A"/>
    <w:rsid w:val="00195B38"/>
    <w:rsid w:val="001A18AA"/>
    <w:rsid w:val="001A2CD9"/>
    <w:rsid w:val="001A6A7E"/>
    <w:rsid w:val="001B6A35"/>
    <w:rsid w:val="001B77A3"/>
    <w:rsid w:val="001F3F6D"/>
    <w:rsid w:val="001F5354"/>
    <w:rsid w:val="001F615B"/>
    <w:rsid w:val="00231A2A"/>
    <w:rsid w:val="00232B86"/>
    <w:rsid w:val="002336D0"/>
    <w:rsid w:val="00265EE8"/>
    <w:rsid w:val="00280B04"/>
    <w:rsid w:val="00290E3B"/>
    <w:rsid w:val="002A2DEF"/>
    <w:rsid w:val="002B1FC7"/>
    <w:rsid w:val="002D2BB4"/>
    <w:rsid w:val="002E41A8"/>
    <w:rsid w:val="002E5360"/>
    <w:rsid w:val="002F6C93"/>
    <w:rsid w:val="003001A0"/>
    <w:rsid w:val="00304D79"/>
    <w:rsid w:val="0032618D"/>
    <w:rsid w:val="003326EA"/>
    <w:rsid w:val="00332EE7"/>
    <w:rsid w:val="003444A8"/>
    <w:rsid w:val="0035790D"/>
    <w:rsid w:val="00357F93"/>
    <w:rsid w:val="003607D3"/>
    <w:rsid w:val="00376339"/>
    <w:rsid w:val="00381249"/>
    <w:rsid w:val="0038189D"/>
    <w:rsid w:val="003832A8"/>
    <w:rsid w:val="003962CC"/>
    <w:rsid w:val="003D6269"/>
    <w:rsid w:val="003F4A7F"/>
    <w:rsid w:val="00411275"/>
    <w:rsid w:val="004130AB"/>
    <w:rsid w:val="00447FF7"/>
    <w:rsid w:val="00450508"/>
    <w:rsid w:val="0045461C"/>
    <w:rsid w:val="00456375"/>
    <w:rsid w:val="00466129"/>
    <w:rsid w:val="0047746D"/>
    <w:rsid w:val="00485179"/>
    <w:rsid w:val="00485A88"/>
    <w:rsid w:val="00492D28"/>
    <w:rsid w:val="00493F41"/>
    <w:rsid w:val="0049707A"/>
    <w:rsid w:val="004A3DF6"/>
    <w:rsid w:val="004A5618"/>
    <w:rsid w:val="004B4DA6"/>
    <w:rsid w:val="004B77A5"/>
    <w:rsid w:val="004D4483"/>
    <w:rsid w:val="004E2BAC"/>
    <w:rsid w:val="0050320B"/>
    <w:rsid w:val="00530613"/>
    <w:rsid w:val="00565831"/>
    <w:rsid w:val="00566D63"/>
    <w:rsid w:val="0057594E"/>
    <w:rsid w:val="005860F1"/>
    <w:rsid w:val="005A0E37"/>
    <w:rsid w:val="005C2222"/>
    <w:rsid w:val="005D0727"/>
    <w:rsid w:val="0060090F"/>
    <w:rsid w:val="006077FC"/>
    <w:rsid w:val="006133F3"/>
    <w:rsid w:val="00614172"/>
    <w:rsid w:val="00627B1D"/>
    <w:rsid w:val="0064002B"/>
    <w:rsid w:val="006420D1"/>
    <w:rsid w:val="00646433"/>
    <w:rsid w:val="00656E1A"/>
    <w:rsid w:val="00660707"/>
    <w:rsid w:val="00665F6A"/>
    <w:rsid w:val="006770E7"/>
    <w:rsid w:val="00684DAD"/>
    <w:rsid w:val="006B2F4D"/>
    <w:rsid w:val="006C0D0C"/>
    <w:rsid w:val="006C3B9A"/>
    <w:rsid w:val="006C3F77"/>
    <w:rsid w:val="006D1B90"/>
    <w:rsid w:val="006D5F4A"/>
    <w:rsid w:val="006D72B2"/>
    <w:rsid w:val="00704EF0"/>
    <w:rsid w:val="00732BCA"/>
    <w:rsid w:val="0073554D"/>
    <w:rsid w:val="00736486"/>
    <w:rsid w:val="00744216"/>
    <w:rsid w:val="00764972"/>
    <w:rsid w:val="00773815"/>
    <w:rsid w:val="00791492"/>
    <w:rsid w:val="007A2A15"/>
    <w:rsid w:val="007A2E3C"/>
    <w:rsid w:val="007B3146"/>
    <w:rsid w:val="007B44E5"/>
    <w:rsid w:val="007B5536"/>
    <w:rsid w:val="007B59D3"/>
    <w:rsid w:val="007C4BEC"/>
    <w:rsid w:val="007D0A09"/>
    <w:rsid w:val="007D352E"/>
    <w:rsid w:val="007E594D"/>
    <w:rsid w:val="00815E54"/>
    <w:rsid w:val="008224C0"/>
    <w:rsid w:val="00825F0A"/>
    <w:rsid w:val="0085082A"/>
    <w:rsid w:val="00875B57"/>
    <w:rsid w:val="008778AD"/>
    <w:rsid w:val="00881D1B"/>
    <w:rsid w:val="0088204A"/>
    <w:rsid w:val="008A4F9D"/>
    <w:rsid w:val="008A6951"/>
    <w:rsid w:val="008B05E9"/>
    <w:rsid w:val="008B1C10"/>
    <w:rsid w:val="008B79D3"/>
    <w:rsid w:val="008D5A44"/>
    <w:rsid w:val="008E02C4"/>
    <w:rsid w:val="008E10A0"/>
    <w:rsid w:val="008F3352"/>
    <w:rsid w:val="00903A1C"/>
    <w:rsid w:val="0090789D"/>
    <w:rsid w:val="00933679"/>
    <w:rsid w:val="00940297"/>
    <w:rsid w:val="00946815"/>
    <w:rsid w:val="00950EEE"/>
    <w:rsid w:val="00961935"/>
    <w:rsid w:val="00965D8C"/>
    <w:rsid w:val="00976388"/>
    <w:rsid w:val="00993022"/>
    <w:rsid w:val="0099649F"/>
    <w:rsid w:val="009A34AA"/>
    <w:rsid w:val="009A446B"/>
    <w:rsid w:val="009B765A"/>
    <w:rsid w:val="009C1B10"/>
    <w:rsid w:val="009C735B"/>
    <w:rsid w:val="009C7D0F"/>
    <w:rsid w:val="009D2A68"/>
    <w:rsid w:val="009E2B5F"/>
    <w:rsid w:val="00A56EB1"/>
    <w:rsid w:val="00A57E7A"/>
    <w:rsid w:val="00A64D9C"/>
    <w:rsid w:val="00A8282D"/>
    <w:rsid w:val="00A82EA0"/>
    <w:rsid w:val="00A903E9"/>
    <w:rsid w:val="00A904D1"/>
    <w:rsid w:val="00AB5D6D"/>
    <w:rsid w:val="00AB7337"/>
    <w:rsid w:val="00AC3061"/>
    <w:rsid w:val="00AC6DAB"/>
    <w:rsid w:val="00AD00C4"/>
    <w:rsid w:val="00AD7415"/>
    <w:rsid w:val="00B1061E"/>
    <w:rsid w:val="00B2690E"/>
    <w:rsid w:val="00B33FCD"/>
    <w:rsid w:val="00B353DF"/>
    <w:rsid w:val="00B362A2"/>
    <w:rsid w:val="00B415D5"/>
    <w:rsid w:val="00B53CE9"/>
    <w:rsid w:val="00B614A4"/>
    <w:rsid w:val="00B62C49"/>
    <w:rsid w:val="00B64F7A"/>
    <w:rsid w:val="00B92C7E"/>
    <w:rsid w:val="00BA6CE0"/>
    <w:rsid w:val="00BB7935"/>
    <w:rsid w:val="00BC18D6"/>
    <w:rsid w:val="00BE1E51"/>
    <w:rsid w:val="00BF42B8"/>
    <w:rsid w:val="00C023EA"/>
    <w:rsid w:val="00C028D6"/>
    <w:rsid w:val="00C131B1"/>
    <w:rsid w:val="00C43E36"/>
    <w:rsid w:val="00C97DD1"/>
    <w:rsid w:val="00CD1922"/>
    <w:rsid w:val="00CD67B0"/>
    <w:rsid w:val="00CE2840"/>
    <w:rsid w:val="00CE4A93"/>
    <w:rsid w:val="00CF2E0F"/>
    <w:rsid w:val="00D11C7B"/>
    <w:rsid w:val="00D22AFB"/>
    <w:rsid w:val="00D31F9E"/>
    <w:rsid w:val="00D40A7C"/>
    <w:rsid w:val="00D44084"/>
    <w:rsid w:val="00D57954"/>
    <w:rsid w:val="00D61348"/>
    <w:rsid w:val="00D6685A"/>
    <w:rsid w:val="00D707D3"/>
    <w:rsid w:val="00D7405D"/>
    <w:rsid w:val="00D91669"/>
    <w:rsid w:val="00DA6ECE"/>
    <w:rsid w:val="00DA708C"/>
    <w:rsid w:val="00DD21E4"/>
    <w:rsid w:val="00E13743"/>
    <w:rsid w:val="00E7337A"/>
    <w:rsid w:val="00E743A2"/>
    <w:rsid w:val="00E77D36"/>
    <w:rsid w:val="00E8068A"/>
    <w:rsid w:val="00E80D9C"/>
    <w:rsid w:val="00E82FC1"/>
    <w:rsid w:val="00E87322"/>
    <w:rsid w:val="00E92552"/>
    <w:rsid w:val="00EF2E43"/>
    <w:rsid w:val="00EF34D4"/>
    <w:rsid w:val="00F1252D"/>
    <w:rsid w:val="00F5098E"/>
    <w:rsid w:val="00F54809"/>
    <w:rsid w:val="00F73244"/>
    <w:rsid w:val="00F76297"/>
    <w:rsid w:val="00F77865"/>
    <w:rsid w:val="00F8192A"/>
    <w:rsid w:val="00F913CA"/>
    <w:rsid w:val="00FA1691"/>
    <w:rsid w:val="00FA7026"/>
    <w:rsid w:val="00FB1E7D"/>
    <w:rsid w:val="00FB65C9"/>
    <w:rsid w:val="00FD34AC"/>
    <w:rsid w:val="00FE1A81"/>
    <w:rsid w:val="00FE5FC0"/>
    <w:rsid w:val="00FF7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Обычный 2"/>
    <w:basedOn w:val="a"/>
    <w:next w:val="a"/>
    <w:link w:val="30"/>
    <w:uiPriority w:val="99"/>
    <w:qFormat/>
    <w:rsid w:val="00094C3F"/>
    <w:pPr>
      <w:spacing w:before="100" w:beforeAutospacing="1" w:after="100" w:afterAutospacing="1"/>
      <w:outlineLvl w:val="2"/>
    </w:pPr>
    <w:rPr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E80D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ody Text Indent"/>
    <w:basedOn w:val="a"/>
    <w:link w:val="a6"/>
    <w:rsid w:val="00E80D9C"/>
    <w:pPr>
      <w:widowControl w:val="0"/>
      <w:autoSpaceDE w:val="0"/>
      <w:autoSpaceDN w:val="0"/>
      <w:adjustRightInd w:val="0"/>
      <w:spacing w:line="360" w:lineRule="auto"/>
      <w:ind w:left="1413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E80D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442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  <w:jc w:val="center"/>
    </w:pPr>
    <w:rPr>
      <w:rFonts w:ascii="Arial" w:hAnsi="Arial" w:cs="Arial"/>
      <w:b/>
      <w:bCs/>
      <w:sz w:val="32"/>
      <w:szCs w:val="20"/>
    </w:rPr>
  </w:style>
  <w:style w:type="paragraph" w:customStyle="1" w:styleId="21">
    <w:name w:val="Основной текст с отступом 21"/>
    <w:basedOn w:val="a"/>
    <w:rsid w:val="0073554D"/>
    <w:pPr>
      <w:widowControl w:val="0"/>
      <w:shd w:val="clear" w:color="auto" w:fill="FFFFFF"/>
      <w:autoSpaceDE w:val="0"/>
      <w:autoSpaceDN w:val="0"/>
      <w:adjustRightInd w:val="0"/>
      <w:ind w:left="1080" w:firstLine="426"/>
    </w:pPr>
    <w:rPr>
      <w:rFonts w:ascii="Arial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64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648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B64F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64F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00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C4BEC"/>
    <w:rPr>
      <w:rFonts w:ascii="Times New Roman" w:hAnsi="Times New Roman"/>
      <w:sz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7C4BEC"/>
    <w:pPr>
      <w:ind w:left="720" w:firstLine="700"/>
      <w:jc w:val="both"/>
    </w:pPr>
  </w:style>
  <w:style w:type="character" w:customStyle="1" w:styleId="30">
    <w:name w:val="Заголовок 3 Знак"/>
    <w:aliases w:val="Обычный 2 Знак"/>
    <w:basedOn w:val="a0"/>
    <w:link w:val="3"/>
    <w:uiPriority w:val="99"/>
    <w:rsid w:val="00094C3F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ad">
    <w:name w:val="Стиль"/>
    <w:uiPriority w:val="99"/>
    <w:rsid w:val="00094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094C3F"/>
  </w:style>
  <w:style w:type="character" w:styleId="ae">
    <w:name w:val="Hyperlink"/>
    <w:basedOn w:val="a0"/>
    <w:uiPriority w:val="99"/>
    <w:rsid w:val="00E87322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rsid w:val="0045461C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5461C"/>
    <w:rPr>
      <w:rFonts w:ascii="Calibri" w:eastAsia="Times New Roman" w:hAnsi="Calibri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semiHidden/>
    <w:unhideWhenUsed/>
    <w:rsid w:val="0032618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261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_"/>
    <w:link w:val="2"/>
    <w:rsid w:val="00280B04"/>
    <w:rPr>
      <w:spacing w:val="-4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f3"/>
    <w:rsid w:val="00280B04"/>
    <w:pPr>
      <w:widowControl w:val="0"/>
      <w:shd w:val="clear" w:color="auto" w:fill="FFFFFF"/>
      <w:spacing w:line="475" w:lineRule="exact"/>
      <w:jc w:val="both"/>
    </w:pPr>
    <w:rPr>
      <w:rFonts w:asciiTheme="minorHAnsi" w:eastAsiaTheme="minorHAnsi" w:hAnsiTheme="minorHAnsi" w:cstheme="minorBidi"/>
      <w:spacing w:val="-4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F0E06-ECC3-4354-A669-AB93C7D2C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2682</TotalTime>
  <Pages>1</Pages>
  <Words>4856</Words>
  <Characters>27683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89</cp:revision>
  <cp:lastPrinted>2019-09-15T15:05:00Z</cp:lastPrinted>
  <dcterms:created xsi:type="dcterms:W3CDTF">2014-11-05T11:59:00Z</dcterms:created>
  <dcterms:modified xsi:type="dcterms:W3CDTF">2020-10-31T07:07:00Z</dcterms:modified>
</cp:coreProperties>
</file>